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B6348B" w14:textId="77777777" w:rsidR="000C132A" w:rsidRDefault="000C132A" w:rsidP="00C52961">
      <w:pPr>
        <w:pStyle w:val="Default"/>
        <w:spacing w:line="360" w:lineRule="auto"/>
        <w:rPr>
          <w:rFonts w:ascii="Times New Roman" w:hAnsi="Times New Roman" w:cs="Times New Roman"/>
          <w:b/>
        </w:rPr>
      </w:pPr>
    </w:p>
    <w:p w14:paraId="1D4E68A4" w14:textId="4D63CCD7" w:rsidR="00C52961" w:rsidRPr="004C0A78" w:rsidRDefault="00C52961" w:rsidP="00C52961">
      <w:pPr>
        <w:pStyle w:val="Default"/>
        <w:spacing w:line="360" w:lineRule="auto"/>
        <w:rPr>
          <w:rFonts w:ascii="Times New Roman" w:hAnsi="Times New Roman" w:cs="Times New Roman"/>
        </w:rPr>
      </w:pPr>
      <w:r w:rsidRPr="004C0A78">
        <w:rPr>
          <w:rFonts w:ascii="Times New Roman" w:hAnsi="Times New Roman" w:cs="Times New Roman"/>
          <w:b/>
        </w:rPr>
        <w:t xml:space="preserve">Názov stavby         </w:t>
      </w:r>
      <w:r>
        <w:rPr>
          <w:rFonts w:ascii="Times New Roman" w:hAnsi="Times New Roman" w:cs="Times New Roman"/>
          <w:b/>
        </w:rPr>
        <w:t xml:space="preserve">    </w:t>
      </w:r>
      <w:r w:rsidRPr="004C0A78">
        <w:rPr>
          <w:rFonts w:ascii="Times New Roman" w:hAnsi="Times New Roman" w:cs="Times New Roman"/>
          <w:bCs/>
        </w:rPr>
        <w:t xml:space="preserve">  :</w:t>
      </w:r>
      <w:r w:rsidRPr="004C0A78">
        <w:rPr>
          <w:rFonts w:ascii="Times New Roman" w:hAnsi="Times New Roman" w:cs="Times New Roman"/>
          <w:b/>
        </w:rPr>
        <w:t xml:space="preserve"> </w:t>
      </w:r>
      <w:bookmarkStart w:id="0" w:name="_Hlk16080508"/>
      <w:r w:rsidRPr="004C0A78">
        <w:rPr>
          <w:rFonts w:ascii="Times New Roman" w:hAnsi="Times New Roman" w:cs="Times New Roman"/>
        </w:rPr>
        <w:t xml:space="preserve"> </w:t>
      </w:r>
      <w:r w:rsidRPr="004C0A78">
        <w:rPr>
          <w:rFonts w:ascii="Times New Roman" w:hAnsi="Times New Roman" w:cs="Times New Roman"/>
          <w:bCs/>
        </w:rPr>
        <w:t>„Rekonštrukcia cesty a mostov II/571 Fiľakovo – hr. okresu LC/RS“</w:t>
      </w:r>
    </w:p>
    <w:bookmarkEnd w:id="0"/>
    <w:p w14:paraId="6411145F" w14:textId="77777777" w:rsidR="00C52961" w:rsidRPr="004C0A78" w:rsidRDefault="00C52961" w:rsidP="00C52961">
      <w:pPr>
        <w:pStyle w:val="Bezriadkovania"/>
        <w:rPr>
          <w:rFonts w:ascii="Times New Roman" w:hAnsi="Times New Roman"/>
          <w:iCs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</w:rPr>
        <w:t xml:space="preserve">Investor                 </w:t>
      </w:r>
      <w:r w:rsidRPr="004C0A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A78">
        <w:rPr>
          <w:rFonts w:ascii="Times New Roman" w:hAnsi="Times New Roman"/>
          <w:sz w:val="24"/>
          <w:szCs w:val="24"/>
        </w:rPr>
        <w:t xml:space="preserve">     :  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>Banskobystrický samosprávny kraj</w:t>
      </w:r>
    </w:p>
    <w:p w14:paraId="7E477492" w14:textId="77777777" w:rsidR="00C52961" w:rsidRPr="004C0A78" w:rsidRDefault="00C52961" w:rsidP="00C52961">
      <w:pPr>
        <w:pStyle w:val="Bezriadkovania"/>
        <w:rPr>
          <w:rFonts w:ascii="Times New Roman" w:hAnsi="Times New Roman"/>
          <w:sz w:val="24"/>
          <w:szCs w:val="24"/>
        </w:rPr>
      </w:pPr>
      <w:r w:rsidRPr="004C0A78">
        <w:rPr>
          <w:rFonts w:ascii="Times New Roman" w:hAnsi="Times New Roman"/>
          <w:b/>
          <w:sz w:val="24"/>
          <w:szCs w:val="24"/>
        </w:rPr>
        <w:t xml:space="preserve">Sídlo    </w:t>
      </w:r>
      <w:r w:rsidRPr="004C0A78">
        <w:rPr>
          <w:rFonts w:ascii="Times New Roman" w:hAnsi="Times New Roman"/>
          <w:sz w:val="24"/>
          <w:szCs w:val="24"/>
        </w:rPr>
        <w:t xml:space="preserve">                          :  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>nám SNP 23, 974 01 Banská Bystrica</w:t>
      </w:r>
    </w:p>
    <w:p w14:paraId="1650131B" w14:textId="77777777" w:rsidR="00C52961" w:rsidRDefault="00C52961" w:rsidP="00C52961">
      <w:pPr>
        <w:pStyle w:val="Default"/>
        <w:spacing w:line="360" w:lineRule="auto"/>
        <w:rPr>
          <w:rFonts w:ascii="Times New Roman" w:hAnsi="Times New Roman" w:cs="Times New Roman"/>
        </w:rPr>
      </w:pPr>
      <w:r w:rsidRPr="004C0A78">
        <w:rPr>
          <w:rFonts w:ascii="Times New Roman" w:hAnsi="Times New Roman" w:cs="Times New Roman"/>
          <w:b/>
        </w:rPr>
        <w:t xml:space="preserve">Projektant               </w:t>
      </w:r>
      <w:r>
        <w:rPr>
          <w:rFonts w:ascii="Times New Roman" w:hAnsi="Times New Roman" w:cs="Times New Roman"/>
          <w:b/>
        </w:rPr>
        <w:t xml:space="preserve">   </w:t>
      </w:r>
      <w:r w:rsidRPr="004C0A78">
        <w:rPr>
          <w:rFonts w:ascii="Times New Roman" w:hAnsi="Times New Roman" w:cs="Times New Roman"/>
          <w:b/>
        </w:rPr>
        <w:t xml:space="preserve"> </w:t>
      </w:r>
      <w:r w:rsidRPr="004C0A78">
        <w:rPr>
          <w:rFonts w:ascii="Times New Roman" w:hAnsi="Times New Roman" w:cs="Times New Roman"/>
          <w:bCs/>
        </w:rPr>
        <w:t xml:space="preserve"> :</w:t>
      </w:r>
      <w:r w:rsidRPr="004C0A78">
        <w:rPr>
          <w:rFonts w:ascii="Times New Roman" w:hAnsi="Times New Roman" w:cs="Times New Roman"/>
          <w:b/>
        </w:rPr>
        <w:t xml:space="preserve">  </w:t>
      </w:r>
      <w:r w:rsidRPr="004C0A78">
        <w:rPr>
          <w:rFonts w:ascii="Times New Roman" w:hAnsi="Times New Roman" w:cs="Times New Roman"/>
        </w:rPr>
        <w:t xml:space="preserve"> MARETTA projekt sro , </w:t>
      </w:r>
      <w:proofErr w:type="spellStart"/>
      <w:r w:rsidRPr="004C0A78">
        <w:rPr>
          <w:rFonts w:ascii="Times New Roman" w:hAnsi="Times New Roman" w:cs="Times New Roman"/>
        </w:rPr>
        <w:t>JánaŤatliaka</w:t>
      </w:r>
      <w:proofErr w:type="spellEnd"/>
      <w:r w:rsidRPr="004C0A78">
        <w:rPr>
          <w:rFonts w:ascii="Times New Roman" w:hAnsi="Times New Roman" w:cs="Times New Roman"/>
        </w:rPr>
        <w:t xml:space="preserve"> 1, Dolný Kubín  </w:t>
      </w:r>
    </w:p>
    <w:p w14:paraId="18F9B546" w14:textId="77777777" w:rsidR="00C52961" w:rsidRPr="004C0A78" w:rsidRDefault="00C52961" w:rsidP="00C52961">
      <w:pPr>
        <w:pStyle w:val="Default"/>
        <w:spacing w:line="360" w:lineRule="auto"/>
        <w:rPr>
          <w:rFonts w:ascii="Times New Roman" w:hAnsi="Times New Roman" w:cs="Times New Roman"/>
        </w:rPr>
      </w:pPr>
      <w:r w:rsidRPr="004C0A78">
        <w:rPr>
          <w:rFonts w:ascii="Times New Roman" w:hAnsi="Times New Roman" w:cs="Times New Roman"/>
          <w:b/>
          <w:bCs/>
        </w:rPr>
        <w:t xml:space="preserve">Hlavný inžinier </w:t>
      </w:r>
      <w:proofErr w:type="spellStart"/>
      <w:r w:rsidRPr="004C0A78">
        <w:rPr>
          <w:rFonts w:ascii="Times New Roman" w:hAnsi="Times New Roman" w:cs="Times New Roman"/>
          <w:b/>
          <w:bCs/>
        </w:rPr>
        <w:t>proj</w:t>
      </w:r>
      <w:proofErr w:type="spellEnd"/>
      <w:r w:rsidRPr="004C0A78">
        <w:rPr>
          <w:rFonts w:ascii="Times New Roman" w:hAnsi="Times New Roman" w:cs="Times New Roman"/>
        </w:rPr>
        <w:t xml:space="preserve">. </w:t>
      </w:r>
      <w:r w:rsidRPr="004C0A78">
        <w:rPr>
          <w:rFonts w:ascii="Times New Roman" w:eastAsia="Calibri" w:hAnsi="Times New Roman" w:cs="Times New Roman"/>
          <w:color w:val="auto"/>
        </w:rPr>
        <w:t xml:space="preserve"> :</w:t>
      </w:r>
      <w:r w:rsidRPr="004C0A78">
        <w:rPr>
          <w:rFonts w:ascii="Times New Roman" w:eastAsia="Calibri" w:hAnsi="Times New Roman" w:cs="Times New Roman"/>
          <w:b/>
          <w:color w:val="auto"/>
        </w:rPr>
        <w:t xml:space="preserve"> </w:t>
      </w:r>
      <w:r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4C0A78">
        <w:rPr>
          <w:rFonts w:ascii="Times New Roman" w:eastAsia="Calibri" w:hAnsi="Times New Roman" w:cs="Times New Roman"/>
          <w:bCs/>
          <w:color w:val="auto"/>
        </w:rPr>
        <w:t>Ing. Maretta Peter</w:t>
      </w:r>
      <w:r>
        <w:rPr>
          <w:rFonts w:ascii="Times New Roman" w:eastAsia="Calibri" w:hAnsi="Times New Roman" w:cs="Times New Roman"/>
          <w:bCs/>
          <w:color w:val="auto"/>
        </w:rPr>
        <w:t xml:space="preserve"> </w:t>
      </w:r>
      <w:r w:rsidRPr="004C0A78">
        <w:rPr>
          <w:rFonts w:ascii="Times New Roman" w:eastAsia="Calibri" w:hAnsi="Times New Roman" w:cs="Times New Roman"/>
          <w:bCs/>
          <w:color w:val="auto"/>
        </w:rPr>
        <w:t xml:space="preserve"> Autorizovaný stavebný inžinier</w:t>
      </w:r>
      <w:r w:rsidRPr="004C0A78">
        <w:rPr>
          <w:rFonts w:ascii="Times New Roman" w:eastAsia="Calibri" w:hAnsi="Times New Roman" w:cs="Times New Roman"/>
          <w:b/>
          <w:color w:val="auto"/>
        </w:rPr>
        <w:tab/>
      </w:r>
    </w:p>
    <w:p w14:paraId="3EABF654" w14:textId="755C4113" w:rsidR="00C52961" w:rsidRDefault="00C52961" w:rsidP="00C52961"/>
    <w:p w14:paraId="6F397A4C" w14:textId="77777777" w:rsidR="00C52961" w:rsidRDefault="00C52961" w:rsidP="00C52961"/>
    <w:p w14:paraId="27C2C069" w14:textId="77777777" w:rsidR="00C52961" w:rsidRDefault="00C52961" w:rsidP="00C5296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  <w:r w:rsidRPr="00D301AC">
        <w:rPr>
          <w:b/>
          <w:sz w:val="32"/>
          <w:szCs w:val="32"/>
        </w:rPr>
        <w:t>Skla</w:t>
      </w:r>
      <w:r>
        <w:rPr>
          <w:b/>
          <w:sz w:val="32"/>
          <w:szCs w:val="32"/>
        </w:rPr>
        <w:t>d</w:t>
      </w:r>
      <w:r w:rsidRPr="00D301AC">
        <w:rPr>
          <w:b/>
          <w:sz w:val="32"/>
          <w:szCs w:val="32"/>
        </w:rPr>
        <w:t xml:space="preserve">ba stavebného </w:t>
      </w:r>
      <w:proofErr w:type="gramStart"/>
      <w:r w:rsidRPr="00D301AC">
        <w:rPr>
          <w:b/>
          <w:sz w:val="32"/>
          <w:szCs w:val="32"/>
        </w:rPr>
        <w:t xml:space="preserve">objektu  </w:t>
      </w:r>
      <w:r w:rsidRPr="0095443D">
        <w:rPr>
          <w:b/>
          <w:bCs/>
          <w:sz w:val="28"/>
          <w:szCs w:val="28"/>
        </w:rPr>
        <w:t>101</w:t>
      </w:r>
      <w:proofErr w:type="gramEnd"/>
      <w:r w:rsidRPr="0095443D">
        <w:rPr>
          <w:b/>
          <w:bCs/>
          <w:sz w:val="28"/>
          <w:szCs w:val="28"/>
        </w:rPr>
        <w:t xml:space="preserve">-003 </w:t>
      </w:r>
      <w:proofErr w:type="spellStart"/>
      <w:r w:rsidRPr="0095443D">
        <w:rPr>
          <w:b/>
          <w:bCs/>
          <w:sz w:val="28"/>
          <w:szCs w:val="28"/>
        </w:rPr>
        <w:t>Rekonštrukcia</w:t>
      </w:r>
      <w:proofErr w:type="spellEnd"/>
      <w:r w:rsidRPr="0095443D">
        <w:rPr>
          <w:b/>
          <w:bCs/>
          <w:sz w:val="28"/>
          <w:szCs w:val="28"/>
        </w:rPr>
        <w:t xml:space="preserve"> </w:t>
      </w:r>
      <w:proofErr w:type="spellStart"/>
      <w:r w:rsidRPr="0095443D">
        <w:rPr>
          <w:b/>
          <w:bCs/>
          <w:sz w:val="28"/>
          <w:szCs w:val="28"/>
        </w:rPr>
        <w:t>priepustov</w:t>
      </w:r>
      <w:proofErr w:type="spellEnd"/>
      <w:r w:rsidRPr="00D301AC">
        <w:rPr>
          <w:b/>
          <w:sz w:val="32"/>
          <w:szCs w:val="32"/>
        </w:rPr>
        <w:t xml:space="preserve"> </w:t>
      </w:r>
    </w:p>
    <w:p w14:paraId="6615BB52" w14:textId="5499B507" w:rsidR="00C52961" w:rsidRPr="00D301AC" w:rsidRDefault="00C52961" w:rsidP="00C52961">
      <w:pPr>
        <w:rPr>
          <w:b/>
          <w:sz w:val="32"/>
          <w:szCs w:val="32"/>
        </w:rPr>
      </w:pPr>
      <w:r w:rsidRPr="00D301AC">
        <w:rPr>
          <w:b/>
          <w:sz w:val="32"/>
          <w:szCs w:val="32"/>
        </w:rPr>
        <w:t xml:space="preserve"> </w:t>
      </w:r>
    </w:p>
    <w:p w14:paraId="6AC02B94" w14:textId="77777777" w:rsidR="00C52961" w:rsidRDefault="00C52961" w:rsidP="00C52961"/>
    <w:p w14:paraId="6954B118" w14:textId="77777777" w:rsidR="00C52961" w:rsidRDefault="00C52961" w:rsidP="00C52961">
      <w:r>
        <w:t>TEXTOVÁ ČASŤ</w:t>
      </w:r>
    </w:p>
    <w:p w14:paraId="711AC7DF" w14:textId="77777777" w:rsidR="00C52961" w:rsidRPr="003B38BC" w:rsidRDefault="00C52961" w:rsidP="00C52961">
      <w:pPr>
        <w:rPr>
          <w:lang w:val="sk-SK"/>
        </w:rPr>
      </w:pPr>
      <w:r w:rsidRPr="003B38BC">
        <w:rPr>
          <w:lang w:val="sk-SK"/>
        </w:rPr>
        <w:t>Technická správa</w:t>
      </w:r>
    </w:p>
    <w:p w14:paraId="6A7A7116" w14:textId="77777777" w:rsidR="00C52961" w:rsidRPr="003B38BC" w:rsidRDefault="00C52961" w:rsidP="00C52961">
      <w:pPr>
        <w:rPr>
          <w:lang w:val="sk-SK"/>
        </w:rPr>
      </w:pPr>
      <w:r w:rsidRPr="003B38BC">
        <w:rPr>
          <w:lang w:val="sk-SK"/>
        </w:rPr>
        <w:t>Výkaz výmer</w:t>
      </w:r>
    </w:p>
    <w:p w14:paraId="765157C5" w14:textId="77777777" w:rsidR="00C52961" w:rsidRPr="003B38BC" w:rsidRDefault="00C52961" w:rsidP="00C52961">
      <w:pPr>
        <w:rPr>
          <w:lang w:val="sk-SK"/>
        </w:rPr>
      </w:pPr>
    </w:p>
    <w:p w14:paraId="1B65F01D" w14:textId="77777777" w:rsidR="00C52961" w:rsidRPr="003B38BC" w:rsidRDefault="00C52961" w:rsidP="00C52961">
      <w:pPr>
        <w:rPr>
          <w:lang w:val="sk-SK"/>
        </w:rPr>
      </w:pPr>
      <w:r w:rsidRPr="003B38BC">
        <w:rPr>
          <w:lang w:val="sk-SK"/>
        </w:rPr>
        <w:t xml:space="preserve">  </w:t>
      </w:r>
    </w:p>
    <w:p w14:paraId="29A1074B" w14:textId="45745822" w:rsidR="00C52961" w:rsidRPr="003B38BC" w:rsidRDefault="00C52961" w:rsidP="00C52961">
      <w:pPr>
        <w:rPr>
          <w:lang w:val="sk-SK"/>
        </w:rPr>
      </w:pPr>
      <w:r w:rsidRPr="003B38BC">
        <w:rPr>
          <w:lang w:val="sk-SK"/>
        </w:rPr>
        <w:t xml:space="preserve"> </w:t>
      </w:r>
    </w:p>
    <w:p w14:paraId="21A1A349" w14:textId="27E7F659" w:rsidR="00C52961" w:rsidRPr="003B38BC" w:rsidRDefault="00C52961" w:rsidP="00C52961">
      <w:pPr>
        <w:rPr>
          <w:lang w:val="sk-SK"/>
        </w:rPr>
      </w:pPr>
      <w:r w:rsidRPr="003B38BC">
        <w:rPr>
          <w:lang w:val="sk-SK"/>
        </w:rPr>
        <w:t xml:space="preserve">     VÝKRESOVÁ ČASŤ  </w:t>
      </w:r>
    </w:p>
    <w:p w14:paraId="7144FB67" w14:textId="77777777" w:rsidR="00C52961" w:rsidRPr="003B38BC" w:rsidRDefault="00C52961" w:rsidP="00C52961">
      <w:pPr>
        <w:rPr>
          <w:lang w:val="sk-SK"/>
        </w:rPr>
      </w:pPr>
      <w:r w:rsidRPr="003B38BC">
        <w:rPr>
          <w:lang w:val="sk-SK"/>
        </w:rPr>
        <w:t xml:space="preserve">    </w:t>
      </w:r>
    </w:p>
    <w:p w14:paraId="6CB60FD4" w14:textId="77777777" w:rsidR="0093045F" w:rsidRDefault="00C52961" w:rsidP="00C52961">
      <w:pPr>
        <w:rPr>
          <w:lang w:val="sk-SK"/>
        </w:rPr>
      </w:pPr>
      <w:r w:rsidRPr="003B38BC">
        <w:rPr>
          <w:lang w:val="sk-SK"/>
        </w:rPr>
        <w:t xml:space="preserve">      Č.  Názov výkresu   </w:t>
      </w:r>
      <w:r w:rsidR="003B38BC" w:rsidRPr="003B38BC">
        <w:rPr>
          <w:lang w:val="sk-SK"/>
        </w:rPr>
        <w:t xml:space="preserve">                                     poznámka</w:t>
      </w:r>
      <w:r w:rsidRPr="003B38BC">
        <w:rPr>
          <w:lang w:val="sk-SK"/>
        </w:rPr>
        <w:t xml:space="preserve">                 Mierka          Veľ. výkresu </w:t>
      </w:r>
    </w:p>
    <w:p w14:paraId="2F0F9212" w14:textId="386BBD33" w:rsidR="003B38BC" w:rsidRPr="0002734E" w:rsidRDefault="00C52961" w:rsidP="00C52961">
      <w:pPr>
        <w:rPr>
          <w:sz w:val="28"/>
          <w:szCs w:val="28"/>
          <w:lang w:val="sk-SK"/>
        </w:rPr>
      </w:pPr>
      <w:r w:rsidRPr="003B38BC">
        <w:rPr>
          <w:lang w:val="sk-SK"/>
        </w:rPr>
        <w:t xml:space="preserve"> </w:t>
      </w:r>
      <w:r w:rsidR="0002734E">
        <w:rPr>
          <w:lang w:val="sk-SK"/>
        </w:rPr>
        <w:t xml:space="preserve">     </w:t>
      </w:r>
      <w:r w:rsidR="0002734E">
        <w:rPr>
          <w:sz w:val="28"/>
          <w:szCs w:val="28"/>
          <w:lang w:val="sk-SK"/>
        </w:rPr>
        <w:t>1.</w:t>
      </w:r>
    </w:p>
    <w:p w14:paraId="0FA64916" w14:textId="75829A88" w:rsidR="00594EA5" w:rsidRPr="0093045F" w:rsidRDefault="0093045F" w:rsidP="00C52961">
      <w:pPr>
        <w:rPr>
          <w:sz w:val="28"/>
          <w:szCs w:val="28"/>
          <w:lang w:val="sk-SK"/>
        </w:rPr>
      </w:pPr>
      <w:r>
        <w:rPr>
          <w:lang w:val="sk-SK"/>
        </w:rPr>
        <w:t xml:space="preserve">      </w:t>
      </w:r>
      <w:r w:rsidR="0002734E">
        <w:rPr>
          <w:sz w:val="28"/>
          <w:szCs w:val="28"/>
          <w:lang w:val="sk-SK"/>
        </w:rPr>
        <w:t>2.</w:t>
      </w:r>
      <w:r>
        <w:rPr>
          <w:sz w:val="28"/>
          <w:szCs w:val="28"/>
          <w:lang w:val="sk-SK"/>
        </w:rPr>
        <w:t xml:space="preserve"> Situácia mostov a priepustov                                                          210x297</w:t>
      </w:r>
      <w:r w:rsidRPr="0093045F">
        <w:rPr>
          <w:sz w:val="28"/>
          <w:szCs w:val="28"/>
          <w:lang w:val="sk-SK"/>
        </w:rPr>
        <w:t xml:space="preserve">   </w:t>
      </w:r>
      <w:r w:rsidR="00C52961" w:rsidRPr="0093045F">
        <w:rPr>
          <w:sz w:val="28"/>
          <w:szCs w:val="28"/>
          <w:lang w:val="sk-SK"/>
        </w:rPr>
        <w:t xml:space="preserve">   </w:t>
      </w:r>
      <w:r w:rsidR="008B4FF6" w:rsidRPr="0093045F">
        <w:rPr>
          <w:sz w:val="28"/>
          <w:szCs w:val="28"/>
          <w:lang w:val="sk-SK"/>
        </w:rPr>
        <w:t xml:space="preserve">                                              </w:t>
      </w:r>
      <w:r w:rsidR="00594EA5" w:rsidRPr="0093045F">
        <w:rPr>
          <w:sz w:val="28"/>
          <w:szCs w:val="28"/>
          <w:lang w:val="sk-SK"/>
        </w:rPr>
        <w:t xml:space="preserve">                                                        </w:t>
      </w:r>
    </w:p>
    <w:p w14:paraId="794E8151" w14:textId="20FA968A" w:rsidR="0095443D" w:rsidRPr="0002734E" w:rsidRDefault="00594EA5" w:rsidP="0002734E">
      <w:pPr>
        <w:pStyle w:val="Odsekzoznamu"/>
        <w:numPr>
          <w:ilvl w:val="0"/>
          <w:numId w:val="14"/>
        </w:numPr>
        <w:jc w:val="both"/>
        <w:rPr>
          <w:sz w:val="28"/>
          <w:szCs w:val="28"/>
          <w:lang w:val="sk-SK"/>
        </w:rPr>
      </w:pPr>
      <w:r w:rsidRPr="0002734E">
        <w:rPr>
          <w:sz w:val="28"/>
          <w:szCs w:val="28"/>
          <w:lang w:val="sk-SK"/>
        </w:rPr>
        <w:t>01001 Priepust č. 03 – P77765</w:t>
      </w:r>
      <w:r w:rsidR="00C52961" w:rsidRPr="0002734E">
        <w:rPr>
          <w:sz w:val="28"/>
          <w:szCs w:val="28"/>
          <w:lang w:val="sk-SK"/>
        </w:rPr>
        <w:t xml:space="preserve">                                </w:t>
      </w:r>
      <w:r w:rsidR="003B38BC" w:rsidRPr="0002734E">
        <w:rPr>
          <w:sz w:val="28"/>
          <w:szCs w:val="28"/>
          <w:lang w:val="sk-SK"/>
        </w:rPr>
        <w:t xml:space="preserve"> </w:t>
      </w:r>
      <w:r w:rsidR="00C52961" w:rsidRPr="0002734E">
        <w:rPr>
          <w:sz w:val="28"/>
          <w:szCs w:val="28"/>
          <w:lang w:val="sk-SK"/>
        </w:rPr>
        <w:t xml:space="preserve"> M1:100        297x1050</w:t>
      </w:r>
    </w:p>
    <w:p w14:paraId="53C406B2" w14:textId="0F917031" w:rsidR="00594EA5" w:rsidRPr="00735CED" w:rsidRDefault="00594EA5" w:rsidP="00735CED">
      <w:pPr>
        <w:pStyle w:val="Odsekzoznamu"/>
        <w:numPr>
          <w:ilvl w:val="0"/>
          <w:numId w:val="14"/>
        </w:numPr>
        <w:jc w:val="both"/>
        <w:rPr>
          <w:sz w:val="28"/>
          <w:szCs w:val="28"/>
          <w:lang w:val="sk-SK"/>
        </w:rPr>
      </w:pPr>
      <w:r w:rsidRPr="00735CED">
        <w:rPr>
          <w:sz w:val="28"/>
          <w:szCs w:val="28"/>
          <w:lang w:val="sk-SK"/>
        </w:rPr>
        <w:t xml:space="preserve">01002  </w:t>
      </w:r>
      <w:r w:rsidRPr="00735CED">
        <w:rPr>
          <w:bCs/>
          <w:sz w:val="28"/>
          <w:szCs w:val="28"/>
          <w:lang w:val="sk-SK"/>
        </w:rPr>
        <w:t>Priepust č.04 -   P31924</w:t>
      </w:r>
      <w:r w:rsidR="00C52961" w:rsidRPr="00735CED">
        <w:rPr>
          <w:bCs/>
          <w:sz w:val="28"/>
          <w:szCs w:val="28"/>
          <w:lang w:val="sk-SK"/>
        </w:rPr>
        <w:t xml:space="preserve">                               </w:t>
      </w:r>
      <w:r w:rsidR="003B38BC" w:rsidRPr="00735CED">
        <w:rPr>
          <w:bCs/>
          <w:sz w:val="28"/>
          <w:szCs w:val="28"/>
          <w:lang w:val="sk-SK"/>
        </w:rPr>
        <w:t xml:space="preserve"> </w:t>
      </w:r>
      <w:r w:rsidR="00C52961" w:rsidRPr="00735CED">
        <w:rPr>
          <w:bCs/>
          <w:sz w:val="28"/>
          <w:szCs w:val="28"/>
          <w:lang w:val="sk-SK"/>
        </w:rPr>
        <w:t xml:space="preserve"> M1:100        297x1050 </w:t>
      </w:r>
    </w:p>
    <w:p w14:paraId="2241C7B0" w14:textId="013D0F19" w:rsidR="00594EA5" w:rsidRPr="00735CED" w:rsidRDefault="00594EA5" w:rsidP="00735CED">
      <w:pPr>
        <w:pStyle w:val="Odsekzoznamu"/>
        <w:numPr>
          <w:ilvl w:val="0"/>
          <w:numId w:val="14"/>
        </w:numPr>
        <w:jc w:val="both"/>
        <w:rPr>
          <w:sz w:val="28"/>
          <w:szCs w:val="28"/>
          <w:lang w:val="sk-SK"/>
        </w:rPr>
      </w:pPr>
      <w:r w:rsidRPr="00735CED">
        <w:rPr>
          <w:sz w:val="28"/>
          <w:szCs w:val="28"/>
          <w:lang w:val="sk-SK"/>
        </w:rPr>
        <w:t xml:space="preserve">01003  </w:t>
      </w:r>
      <w:r w:rsidRPr="00735CED">
        <w:rPr>
          <w:bCs/>
          <w:sz w:val="28"/>
          <w:szCs w:val="28"/>
          <w:lang w:val="sk-SK"/>
        </w:rPr>
        <w:t>Priepust č.05 -   P77766</w:t>
      </w:r>
      <w:r w:rsidR="00C52961" w:rsidRPr="00735CED">
        <w:rPr>
          <w:bCs/>
          <w:sz w:val="28"/>
          <w:szCs w:val="28"/>
          <w:lang w:val="sk-SK"/>
        </w:rPr>
        <w:t xml:space="preserve">                                </w:t>
      </w:r>
      <w:r w:rsidR="003B38BC" w:rsidRPr="00735CED">
        <w:rPr>
          <w:bCs/>
          <w:sz w:val="28"/>
          <w:szCs w:val="28"/>
          <w:lang w:val="sk-SK"/>
        </w:rPr>
        <w:t xml:space="preserve"> </w:t>
      </w:r>
      <w:r w:rsidR="00C52961" w:rsidRPr="00735CED">
        <w:rPr>
          <w:bCs/>
          <w:sz w:val="28"/>
          <w:szCs w:val="28"/>
          <w:lang w:val="sk-SK"/>
        </w:rPr>
        <w:t>M1:100        297x 720</w:t>
      </w:r>
    </w:p>
    <w:p w14:paraId="5096696D" w14:textId="5444AA35" w:rsidR="00594EA5" w:rsidRPr="003B38BC" w:rsidRDefault="00594EA5" w:rsidP="00735CED">
      <w:pPr>
        <w:pStyle w:val="Odsekzoznamu"/>
        <w:numPr>
          <w:ilvl w:val="0"/>
          <w:numId w:val="14"/>
        </w:numPr>
        <w:jc w:val="both"/>
        <w:rPr>
          <w:sz w:val="28"/>
          <w:szCs w:val="28"/>
          <w:lang w:val="sk-SK"/>
        </w:rPr>
      </w:pPr>
      <w:r w:rsidRPr="003B38BC">
        <w:rPr>
          <w:sz w:val="28"/>
          <w:szCs w:val="28"/>
          <w:lang w:val="sk-SK"/>
        </w:rPr>
        <w:t xml:space="preserve">01004  </w:t>
      </w:r>
      <w:r w:rsidRPr="003B38BC">
        <w:rPr>
          <w:bCs/>
          <w:sz w:val="28"/>
          <w:szCs w:val="28"/>
          <w:lang w:val="sk-SK"/>
        </w:rPr>
        <w:t xml:space="preserve">Priepust č. 05,A  </w:t>
      </w:r>
      <w:r w:rsidR="00C52961" w:rsidRPr="003B38BC">
        <w:rPr>
          <w:bCs/>
          <w:sz w:val="28"/>
          <w:szCs w:val="28"/>
          <w:lang w:val="sk-SK"/>
        </w:rPr>
        <w:t xml:space="preserve">  </w:t>
      </w:r>
      <w:r w:rsidR="003B38BC" w:rsidRPr="003B38BC">
        <w:rPr>
          <w:bCs/>
          <w:sz w:val="28"/>
          <w:szCs w:val="28"/>
          <w:lang w:val="sk-SK"/>
        </w:rPr>
        <w:t xml:space="preserve">             </w:t>
      </w:r>
      <w:r w:rsidRPr="003B38BC">
        <w:rPr>
          <w:bCs/>
          <w:sz w:val="28"/>
          <w:szCs w:val="28"/>
          <w:lang w:val="sk-SK"/>
        </w:rPr>
        <w:t>nie je v</w:t>
      </w:r>
      <w:r w:rsidR="00C52961" w:rsidRPr="003B38BC">
        <w:rPr>
          <w:bCs/>
          <w:sz w:val="28"/>
          <w:szCs w:val="28"/>
          <w:lang w:val="sk-SK"/>
        </w:rPr>
        <w:t> </w:t>
      </w:r>
      <w:r w:rsidRPr="003B38BC">
        <w:rPr>
          <w:bCs/>
          <w:sz w:val="28"/>
          <w:szCs w:val="28"/>
          <w:lang w:val="sk-SK"/>
        </w:rPr>
        <w:t>CDB</w:t>
      </w:r>
      <w:r w:rsidR="00C52961" w:rsidRPr="003B38BC">
        <w:rPr>
          <w:bCs/>
          <w:sz w:val="28"/>
          <w:szCs w:val="28"/>
          <w:lang w:val="sk-SK"/>
        </w:rPr>
        <w:t xml:space="preserve">     </w:t>
      </w:r>
      <w:r w:rsidR="003B38BC" w:rsidRPr="003B38BC">
        <w:rPr>
          <w:bCs/>
          <w:sz w:val="28"/>
          <w:szCs w:val="28"/>
          <w:lang w:val="sk-SK"/>
        </w:rPr>
        <w:t xml:space="preserve"> </w:t>
      </w:r>
      <w:r w:rsidR="00C52961" w:rsidRPr="003B38BC">
        <w:rPr>
          <w:bCs/>
          <w:sz w:val="28"/>
          <w:szCs w:val="28"/>
          <w:lang w:val="sk-SK"/>
        </w:rPr>
        <w:t xml:space="preserve">  M1:100        297x 800</w:t>
      </w:r>
    </w:p>
    <w:p w14:paraId="3557672B" w14:textId="636C7EAD" w:rsidR="00594EA5" w:rsidRPr="003B38BC" w:rsidRDefault="00594EA5" w:rsidP="00735CED">
      <w:pPr>
        <w:pStyle w:val="Odsekzoznamu"/>
        <w:numPr>
          <w:ilvl w:val="0"/>
          <w:numId w:val="14"/>
        </w:numPr>
        <w:jc w:val="both"/>
        <w:rPr>
          <w:sz w:val="28"/>
          <w:szCs w:val="28"/>
          <w:lang w:val="sk-SK"/>
        </w:rPr>
      </w:pPr>
      <w:r w:rsidRPr="003B38BC">
        <w:rPr>
          <w:sz w:val="28"/>
          <w:szCs w:val="28"/>
          <w:lang w:val="sk-SK"/>
        </w:rPr>
        <w:t xml:space="preserve">01005  </w:t>
      </w:r>
      <w:r w:rsidRPr="003B38BC">
        <w:rPr>
          <w:bCs/>
          <w:sz w:val="28"/>
          <w:szCs w:val="28"/>
          <w:lang w:val="sk-SK"/>
        </w:rPr>
        <w:t>Priepust</w:t>
      </w:r>
      <w:r w:rsidR="00C52961" w:rsidRPr="003B38BC">
        <w:rPr>
          <w:bCs/>
          <w:sz w:val="28"/>
          <w:szCs w:val="28"/>
          <w:lang w:val="sk-SK"/>
        </w:rPr>
        <w:t xml:space="preserve"> </w:t>
      </w:r>
      <w:r w:rsidRPr="003B38BC">
        <w:rPr>
          <w:bCs/>
          <w:sz w:val="28"/>
          <w:szCs w:val="28"/>
          <w:lang w:val="sk-SK"/>
        </w:rPr>
        <w:t>č.06 -   P32552</w:t>
      </w:r>
      <w:r w:rsidR="00C52961" w:rsidRPr="003B38BC">
        <w:rPr>
          <w:bCs/>
          <w:sz w:val="28"/>
          <w:szCs w:val="28"/>
          <w:lang w:val="sk-SK"/>
        </w:rPr>
        <w:t xml:space="preserve">                                </w:t>
      </w:r>
      <w:r w:rsidR="003B38BC" w:rsidRPr="003B38BC">
        <w:rPr>
          <w:bCs/>
          <w:sz w:val="28"/>
          <w:szCs w:val="28"/>
          <w:lang w:val="sk-SK"/>
        </w:rPr>
        <w:t xml:space="preserve"> </w:t>
      </w:r>
      <w:r w:rsidR="00C52961" w:rsidRPr="003B38BC">
        <w:rPr>
          <w:bCs/>
          <w:sz w:val="28"/>
          <w:szCs w:val="28"/>
          <w:lang w:val="sk-SK"/>
        </w:rPr>
        <w:t xml:space="preserve"> M1:100        297x 900                 </w:t>
      </w:r>
    </w:p>
    <w:p w14:paraId="751DBE06" w14:textId="2E53E45D" w:rsidR="00594EA5" w:rsidRPr="003B38BC" w:rsidRDefault="00594EA5" w:rsidP="00735CED">
      <w:pPr>
        <w:pStyle w:val="Odsekzoznamu"/>
        <w:numPr>
          <w:ilvl w:val="0"/>
          <w:numId w:val="14"/>
        </w:numPr>
        <w:jc w:val="both"/>
        <w:rPr>
          <w:sz w:val="28"/>
          <w:szCs w:val="28"/>
          <w:lang w:val="sk-SK"/>
        </w:rPr>
      </w:pPr>
      <w:r w:rsidRPr="003B38BC">
        <w:rPr>
          <w:sz w:val="28"/>
          <w:szCs w:val="28"/>
          <w:lang w:val="sk-SK"/>
        </w:rPr>
        <w:t xml:space="preserve">01006  </w:t>
      </w:r>
      <w:r w:rsidRPr="003B38BC">
        <w:rPr>
          <w:bCs/>
          <w:sz w:val="28"/>
          <w:szCs w:val="28"/>
          <w:lang w:val="sk-SK"/>
        </w:rPr>
        <w:t>Priepust</w:t>
      </w:r>
      <w:r w:rsidR="00C52961" w:rsidRPr="003B38BC">
        <w:rPr>
          <w:bCs/>
          <w:sz w:val="28"/>
          <w:szCs w:val="28"/>
          <w:lang w:val="sk-SK"/>
        </w:rPr>
        <w:t xml:space="preserve"> </w:t>
      </w:r>
      <w:r w:rsidRPr="003B38BC">
        <w:rPr>
          <w:bCs/>
          <w:sz w:val="28"/>
          <w:szCs w:val="28"/>
          <w:lang w:val="sk-SK"/>
        </w:rPr>
        <w:t>č.07 -   P32551</w:t>
      </w:r>
      <w:r w:rsidR="00C52961" w:rsidRPr="003B38BC">
        <w:rPr>
          <w:bCs/>
          <w:sz w:val="28"/>
          <w:szCs w:val="28"/>
          <w:lang w:val="sk-SK"/>
        </w:rPr>
        <w:t xml:space="preserve">                                </w:t>
      </w:r>
      <w:r w:rsidR="003B38BC" w:rsidRPr="003B38BC">
        <w:rPr>
          <w:bCs/>
          <w:sz w:val="28"/>
          <w:szCs w:val="28"/>
          <w:lang w:val="sk-SK"/>
        </w:rPr>
        <w:t xml:space="preserve"> </w:t>
      </w:r>
      <w:r w:rsidR="00C52961" w:rsidRPr="003B38BC">
        <w:rPr>
          <w:bCs/>
          <w:sz w:val="28"/>
          <w:szCs w:val="28"/>
          <w:lang w:val="sk-SK"/>
        </w:rPr>
        <w:t xml:space="preserve"> M1:100        297x 750</w:t>
      </w:r>
    </w:p>
    <w:p w14:paraId="110FF17B" w14:textId="370AA475" w:rsidR="00594EA5" w:rsidRPr="003B38BC" w:rsidRDefault="00594EA5" w:rsidP="00735CED">
      <w:pPr>
        <w:pStyle w:val="Odsekzoznamu"/>
        <w:numPr>
          <w:ilvl w:val="0"/>
          <w:numId w:val="14"/>
        </w:numPr>
        <w:jc w:val="both"/>
        <w:rPr>
          <w:sz w:val="28"/>
          <w:szCs w:val="28"/>
          <w:lang w:val="sk-SK"/>
        </w:rPr>
      </w:pPr>
      <w:r w:rsidRPr="003B38BC">
        <w:rPr>
          <w:sz w:val="28"/>
          <w:szCs w:val="28"/>
          <w:lang w:val="sk-SK"/>
        </w:rPr>
        <w:t xml:space="preserve">01007  </w:t>
      </w:r>
      <w:r w:rsidRPr="003B38BC">
        <w:rPr>
          <w:bCs/>
          <w:sz w:val="28"/>
          <w:szCs w:val="28"/>
          <w:lang w:val="sk-SK"/>
        </w:rPr>
        <w:t>Priepust</w:t>
      </w:r>
      <w:r w:rsidR="00C52961" w:rsidRPr="003B38BC">
        <w:rPr>
          <w:bCs/>
          <w:sz w:val="28"/>
          <w:szCs w:val="28"/>
          <w:lang w:val="sk-SK"/>
        </w:rPr>
        <w:t xml:space="preserve"> </w:t>
      </w:r>
      <w:r w:rsidRPr="003B38BC">
        <w:rPr>
          <w:bCs/>
          <w:sz w:val="28"/>
          <w:szCs w:val="28"/>
          <w:lang w:val="sk-SK"/>
        </w:rPr>
        <w:t>č.08 -   P32550</w:t>
      </w:r>
      <w:r w:rsidR="00C52961" w:rsidRPr="003B38BC">
        <w:rPr>
          <w:bCs/>
          <w:sz w:val="28"/>
          <w:szCs w:val="28"/>
          <w:lang w:val="sk-SK"/>
        </w:rPr>
        <w:t xml:space="preserve">                               </w:t>
      </w:r>
      <w:r w:rsidR="003B38BC" w:rsidRPr="003B38BC">
        <w:rPr>
          <w:bCs/>
          <w:sz w:val="28"/>
          <w:szCs w:val="28"/>
          <w:lang w:val="sk-SK"/>
        </w:rPr>
        <w:t xml:space="preserve"> </w:t>
      </w:r>
      <w:r w:rsidR="00C52961" w:rsidRPr="003B38BC">
        <w:rPr>
          <w:bCs/>
          <w:sz w:val="28"/>
          <w:szCs w:val="28"/>
          <w:lang w:val="sk-SK"/>
        </w:rPr>
        <w:t xml:space="preserve">  M1:100        297x 720</w:t>
      </w:r>
    </w:p>
    <w:p w14:paraId="2BAFB48E" w14:textId="6BE1230D" w:rsidR="00594EA5" w:rsidRPr="003B38BC" w:rsidRDefault="00594EA5" w:rsidP="00735CED">
      <w:pPr>
        <w:pStyle w:val="Odsekzoznamu"/>
        <w:numPr>
          <w:ilvl w:val="0"/>
          <w:numId w:val="14"/>
        </w:numPr>
        <w:jc w:val="both"/>
        <w:rPr>
          <w:sz w:val="28"/>
          <w:szCs w:val="28"/>
          <w:lang w:val="sk-SK"/>
        </w:rPr>
      </w:pPr>
      <w:r w:rsidRPr="003B38BC">
        <w:rPr>
          <w:sz w:val="28"/>
          <w:szCs w:val="28"/>
          <w:lang w:val="sk-SK"/>
        </w:rPr>
        <w:t xml:space="preserve">01008  </w:t>
      </w:r>
      <w:r w:rsidRPr="003B38BC">
        <w:rPr>
          <w:bCs/>
          <w:sz w:val="28"/>
          <w:szCs w:val="28"/>
          <w:lang w:val="sk-SK"/>
        </w:rPr>
        <w:t>Priepust</w:t>
      </w:r>
      <w:r w:rsidR="00C52961" w:rsidRPr="003B38BC">
        <w:rPr>
          <w:bCs/>
          <w:sz w:val="28"/>
          <w:szCs w:val="28"/>
          <w:lang w:val="sk-SK"/>
        </w:rPr>
        <w:t xml:space="preserve"> </w:t>
      </w:r>
      <w:r w:rsidRPr="003B38BC">
        <w:rPr>
          <w:bCs/>
          <w:sz w:val="28"/>
          <w:szCs w:val="28"/>
          <w:lang w:val="sk-SK"/>
        </w:rPr>
        <w:t>č.09 -   P32547</w:t>
      </w:r>
      <w:r w:rsidR="00C52961" w:rsidRPr="003B38BC">
        <w:rPr>
          <w:bCs/>
          <w:sz w:val="28"/>
          <w:szCs w:val="28"/>
          <w:lang w:val="sk-SK"/>
        </w:rPr>
        <w:t xml:space="preserve">                                </w:t>
      </w:r>
      <w:r w:rsidR="003B38BC" w:rsidRPr="003B38BC">
        <w:rPr>
          <w:bCs/>
          <w:sz w:val="28"/>
          <w:szCs w:val="28"/>
          <w:lang w:val="sk-SK"/>
        </w:rPr>
        <w:t xml:space="preserve"> </w:t>
      </w:r>
      <w:r w:rsidR="00C52961" w:rsidRPr="003B38BC">
        <w:rPr>
          <w:bCs/>
          <w:sz w:val="28"/>
          <w:szCs w:val="28"/>
          <w:lang w:val="sk-SK"/>
        </w:rPr>
        <w:t xml:space="preserve"> M1:100        297x 800</w:t>
      </w:r>
    </w:p>
    <w:p w14:paraId="0EAE8042" w14:textId="3E9B6E3E" w:rsidR="00594EA5" w:rsidRPr="003B38BC" w:rsidRDefault="00594EA5" w:rsidP="00735CED">
      <w:pPr>
        <w:pStyle w:val="Odsekzoznamu"/>
        <w:numPr>
          <w:ilvl w:val="0"/>
          <w:numId w:val="14"/>
        </w:numPr>
        <w:jc w:val="both"/>
        <w:rPr>
          <w:sz w:val="28"/>
          <w:szCs w:val="28"/>
          <w:lang w:val="sk-SK"/>
        </w:rPr>
      </w:pPr>
      <w:r w:rsidRPr="003B38BC">
        <w:rPr>
          <w:sz w:val="28"/>
          <w:szCs w:val="28"/>
          <w:lang w:val="sk-SK"/>
        </w:rPr>
        <w:t xml:space="preserve">01009  </w:t>
      </w:r>
      <w:r w:rsidRPr="003B38BC">
        <w:rPr>
          <w:bCs/>
          <w:sz w:val="28"/>
          <w:szCs w:val="28"/>
          <w:lang w:val="sk-SK"/>
        </w:rPr>
        <w:t>Priepust</w:t>
      </w:r>
      <w:r w:rsidR="00C52961" w:rsidRPr="003B38BC">
        <w:rPr>
          <w:bCs/>
          <w:sz w:val="28"/>
          <w:szCs w:val="28"/>
          <w:lang w:val="sk-SK"/>
        </w:rPr>
        <w:t xml:space="preserve"> </w:t>
      </w:r>
      <w:r w:rsidRPr="003B38BC">
        <w:rPr>
          <w:bCs/>
          <w:sz w:val="28"/>
          <w:szCs w:val="28"/>
          <w:lang w:val="sk-SK"/>
        </w:rPr>
        <w:t>č.10 -   P32534</w:t>
      </w:r>
      <w:r w:rsidR="00C52961" w:rsidRPr="003B38BC">
        <w:rPr>
          <w:bCs/>
          <w:sz w:val="28"/>
          <w:szCs w:val="28"/>
          <w:lang w:val="sk-SK"/>
        </w:rPr>
        <w:t xml:space="preserve">                                 </w:t>
      </w:r>
      <w:r w:rsidR="003B38BC" w:rsidRPr="003B38BC">
        <w:rPr>
          <w:bCs/>
          <w:sz w:val="28"/>
          <w:szCs w:val="28"/>
          <w:lang w:val="sk-SK"/>
        </w:rPr>
        <w:t xml:space="preserve"> </w:t>
      </w:r>
      <w:r w:rsidR="00C52961" w:rsidRPr="003B38BC">
        <w:rPr>
          <w:bCs/>
          <w:sz w:val="28"/>
          <w:szCs w:val="28"/>
          <w:lang w:val="sk-SK"/>
        </w:rPr>
        <w:t>M1:100        297x1050</w:t>
      </w:r>
    </w:p>
    <w:p w14:paraId="577B2131" w14:textId="58F4B39D" w:rsidR="00594EA5" w:rsidRPr="003B38BC" w:rsidRDefault="00594EA5" w:rsidP="00735CED">
      <w:pPr>
        <w:pStyle w:val="Odsekzoznamu"/>
        <w:numPr>
          <w:ilvl w:val="0"/>
          <w:numId w:val="14"/>
        </w:numPr>
        <w:jc w:val="both"/>
        <w:rPr>
          <w:sz w:val="28"/>
          <w:szCs w:val="28"/>
          <w:lang w:val="sk-SK"/>
        </w:rPr>
      </w:pPr>
      <w:r w:rsidRPr="003B38BC">
        <w:rPr>
          <w:bCs/>
          <w:sz w:val="28"/>
          <w:szCs w:val="28"/>
          <w:lang w:val="sk-SK"/>
        </w:rPr>
        <w:t xml:space="preserve">01010  Priepust </w:t>
      </w:r>
      <w:r w:rsidR="00C52961" w:rsidRPr="003B38BC">
        <w:rPr>
          <w:bCs/>
          <w:sz w:val="28"/>
          <w:szCs w:val="28"/>
          <w:lang w:val="sk-SK"/>
        </w:rPr>
        <w:t xml:space="preserve"> pri</w:t>
      </w:r>
      <w:r w:rsidRPr="003B38BC">
        <w:rPr>
          <w:bCs/>
          <w:sz w:val="28"/>
          <w:szCs w:val="28"/>
          <w:lang w:val="sk-SK"/>
        </w:rPr>
        <w:t xml:space="preserve"> M 571-11</w:t>
      </w:r>
      <w:r w:rsidR="003B38BC" w:rsidRPr="003B38BC">
        <w:rPr>
          <w:bCs/>
          <w:sz w:val="28"/>
          <w:szCs w:val="28"/>
          <w:lang w:val="sk-SK"/>
        </w:rPr>
        <w:t xml:space="preserve">      </w:t>
      </w:r>
      <w:r w:rsidRPr="003B38BC">
        <w:rPr>
          <w:bCs/>
          <w:sz w:val="28"/>
          <w:szCs w:val="28"/>
          <w:lang w:val="sk-SK"/>
        </w:rPr>
        <w:t xml:space="preserve"> nie je v</w:t>
      </w:r>
      <w:r w:rsidR="00C52961" w:rsidRPr="003B38BC">
        <w:rPr>
          <w:bCs/>
          <w:sz w:val="28"/>
          <w:szCs w:val="28"/>
          <w:lang w:val="sk-SK"/>
        </w:rPr>
        <w:t> </w:t>
      </w:r>
      <w:r w:rsidRPr="003B38BC">
        <w:rPr>
          <w:bCs/>
          <w:sz w:val="28"/>
          <w:szCs w:val="28"/>
          <w:lang w:val="sk-SK"/>
        </w:rPr>
        <w:t>CDB</w:t>
      </w:r>
      <w:r w:rsidR="00C52961" w:rsidRPr="003B38BC">
        <w:rPr>
          <w:bCs/>
          <w:sz w:val="28"/>
          <w:szCs w:val="28"/>
          <w:lang w:val="sk-SK"/>
        </w:rPr>
        <w:t xml:space="preserve">     </w:t>
      </w:r>
      <w:r w:rsidR="003B38BC" w:rsidRPr="003B38BC">
        <w:rPr>
          <w:bCs/>
          <w:sz w:val="28"/>
          <w:szCs w:val="28"/>
          <w:lang w:val="sk-SK"/>
        </w:rPr>
        <w:t xml:space="preserve"> </w:t>
      </w:r>
      <w:r w:rsidR="00C52961" w:rsidRPr="003B38BC">
        <w:rPr>
          <w:bCs/>
          <w:sz w:val="28"/>
          <w:szCs w:val="28"/>
          <w:lang w:val="sk-SK"/>
        </w:rPr>
        <w:t xml:space="preserve">  M1:100        297x1050</w:t>
      </w:r>
    </w:p>
    <w:p w14:paraId="29B53E00" w14:textId="24B1ED98" w:rsidR="004C486F" w:rsidRPr="003B38BC" w:rsidRDefault="00594EA5" w:rsidP="00735CED">
      <w:pPr>
        <w:pStyle w:val="Odsekzoznamu"/>
        <w:numPr>
          <w:ilvl w:val="0"/>
          <w:numId w:val="14"/>
        </w:numPr>
        <w:jc w:val="both"/>
        <w:rPr>
          <w:sz w:val="28"/>
          <w:szCs w:val="28"/>
          <w:lang w:val="sk-SK"/>
        </w:rPr>
      </w:pPr>
      <w:r w:rsidRPr="003B38BC">
        <w:rPr>
          <w:bCs/>
          <w:sz w:val="28"/>
          <w:szCs w:val="28"/>
          <w:lang w:val="sk-SK"/>
        </w:rPr>
        <w:t>01011 Priepust č.13 – P32521</w:t>
      </w:r>
      <w:r w:rsidR="003B38BC" w:rsidRPr="003B38BC">
        <w:rPr>
          <w:bCs/>
          <w:sz w:val="28"/>
          <w:szCs w:val="28"/>
          <w:lang w:val="sk-SK"/>
        </w:rPr>
        <w:t xml:space="preserve">                                    M1:100        297x 850</w:t>
      </w:r>
    </w:p>
    <w:p w14:paraId="291860BD" w14:textId="7788C799" w:rsidR="0095443D" w:rsidRPr="003B38BC" w:rsidRDefault="0095443D" w:rsidP="00735CED">
      <w:pPr>
        <w:pStyle w:val="Odsekzoznamu"/>
        <w:numPr>
          <w:ilvl w:val="0"/>
          <w:numId w:val="14"/>
        </w:numPr>
        <w:jc w:val="both"/>
        <w:rPr>
          <w:bCs/>
          <w:sz w:val="28"/>
          <w:szCs w:val="28"/>
          <w:lang w:val="sk-SK"/>
        </w:rPr>
      </w:pPr>
      <w:r w:rsidRPr="003B38BC">
        <w:rPr>
          <w:bCs/>
          <w:sz w:val="28"/>
          <w:szCs w:val="28"/>
          <w:lang w:val="sk-SK"/>
        </w:rPr>
        <w:t xml:space="preserve"> </w:t>
      </w:r>
      <w:r w:rsidR="00A40FCF" w:rsidRPr="003B38BC">
        <w:rPr>
          <w:bCs/>
          <w:sz w:val="28"/>
          <w:szCs w:val="28"/>
          <w:lang w:val="sk-SK"/>
        </w:rPr>
        <w:t xml:space="preserve">01012 </w:t>
      </w:r>
      <w:r w:rsidR="004C486F" w:rsidRPr="003B38BC">
        <w:rPr>
          <w:bCs/>
          <w:sz w:val="28"/>
          <w:szCs w:val="28"/>
          <w:lang w:val="sk-SK"/>
        </w:rPr>
        <w:t xml:space="preserve">Priepust P14 </w:t>
      </w:r>
      <w:r w:rsidR="00735CED" w:rsidRPr="003B38BC">
        <w:rPr>
          <w:bCs/>
          <w:sz w:val="28"/>
          <w:szCs w:val="28"/>
          <w:lang w:val="sk-SK"/>
        </w:rPr>
        <w:t>pozdĺžny, priečny rez, pôdorys</w:t>
      </w:r>
      <w:r w:rsidR="00735CED">
        <w:rPr>
          <w:bCs/>
          <w:sz w:val="28"/>
          <w:szCs w:val="28"/>
          <w:lang w:val="sk-SK"/>
        </w:rPr>
        <w:t xml:space="preserve"> </w:t>
      </w:r>
      <w:r w:rsidR="003B38BC" w:rsidRPr="003B38BC">
        <w:rPr>
          <w:bCs/>
          <w:sz w:val="28"/>
          <w:szCs w:val="28"/>
          <w:lang w:val="sk-SK"/>
        </w:rPr>
        <w:t>M1:100        594x</w:t>
      </w:r>
      <w:r w:rsidR="00735CED">
        <w:rPr>
          <w:bCs/>
          <w:sz w:val="28"/>
          <w:szCs w:val="28"/>
          <w:lang w:val="sk-SK"/>
        </w:rPr>
        <w:t>1450</w:t>
      </w:r>
      <w:r w:rsidR="003B38BC" w:rsidRPr="003B38BC">
        <w:rPr>
          <w:bCs/>
          <w:sz w:val="28"/>
          <w:szCs w:val="28"/>
          <w:lang w:val="sk-SK"/>
        </w:rPr>
        <w:t xml:space="preserve">  </w:t>
      </w:r>
    </w:p>
    <w:p w14:paraId="27440B3A" w14:textId="68A2BB68" w:rsidR="004C486F" w:rsidRPr="003B38BC" w:rsidRDefault="004C486F" w:rsidP="00735CED">
      <w:pPr>
        <w:pStyle w:val="Odsekzoznamu"/>
        <w:numPr>
          <w:ilvl w:val="0"/>
          <w:numId w:val="14"/>
        </w:numPr>
        <w:jc w:val="both"/>
        <w:rPr>
          <w:bCs/>
          <w:sz w:val="28"/>
          <w:szCs w:val="28"/>
          <w:lang w:val="sk-SK"/>
        </w:rPr>
      </w:pPr>
      <w:r w:rsidRPr="003B38BC">
        <w:rPr>
          <w:bCs/>
          <w:sz w:val="28"/>
          <w:szCs w:val="28"/>
          <w:lang w:val="sk-SK"/>
        </w:rPr>
        <w:t xml:space="preserve"> </w:t>
      </w:r>
      <w:r w:rsidR="00A40FCF" w:rsidRPr="003B38BC">
        <w:rPr>
          <w:bCs/>
          <w:sz w:val="28"/>
          <w:szCs w:val="28"/>
          <w:lang w:val="sk-SK"/>
        </w:rPr>
        <w:t xml:space="preserve">01012 </w:t>
      </w:r>
      <w:r w:rsidRPr="003B38BC">
        <w:rPr>
          <w:bCs/>
          <w:sz w:val="28"/>
          <w:szCs w:val="28"/>
          <w:lang w:val="sk-SK"/>
        </w:rPr>
        <w:t>Priepust P14</w:t>
      </w:r>
      <w:r w:rsidR="00735CED">
        <w:rPr>
          <w:bCs/>
          <w:sz w:val="28"/>
          <w:szCs w:val="28"/>
          <w:lang w:val="sk-SK"/>
        </w:rPr>
        <w:t xml:space="preserve"> rezy</w:t>
      </w:r>
      <w:r w:rsidR="003B38BC" w:rsidRPr="003B38BC">
        <w:rPr>
          <w:bCs/>
          <w:sz w:val="28"/>
          <w:szCs w:val="28"/>
          <w:lang w:val="sk-SK"/>
        </w:rPr>
        <w:t xml:space="preserve">                        </w:t>
      </w:r>
      <w:r w:rsidR="00735CED">
        <w:rPr>
          <w:bCs/>
          <w:sz w:val="28"/>
          <w:szCs w:val="28"/>
          <w:lang w:val="sk-SK"/>
        </w:rPr>
        <w:t xml:space="preserve"> </w:t>
      </w:r>
      <w:r w:rsidR="003B38BC" w:rsidRPr="003B38BC">
        <w:rPr>
          <w:bCs/>
          <w:sz w:val="28"/>
          <w:szCs w:val="28"/>
          <w:lang w:val="sk-SK"/>
        </w:rPr>
        <w:t xml:space="preserve">                   M1:100        594x 855</w:t>
      </w:r>
    </w:p>
    <w:p w14:paraId="786F7E5E" w14:textId="3CEEAAAF" w:rsidR="004C486F" w:rsidRPr="003B38BC" w:rsidRDefault="00A40FCF" w:rsidP="00735CED">
      <w:pPr>
        <w:pStyle w:val="Odsekzoznamu"/>
        <w:numPr>
          <w:ilvl w:val="0"/>
          <w:numId w:val="14"/>
        </w:numPr>
        <w:jc w:val="both"/>
        <w:rPr>
          <w:bCs/>
          <w:sz w:val="28"/>
          <w:szCs w:val="28"/>
          <w:lang w:val="sk-SK"/>
        </w:rPr>
      </w:pPr>
      <w:r w:rsidRPr="003B38BC">
        <w:rPr>
          <w:bCs/>
          <w:sz w:val="28"/>
          <w:szCs w:val="28"/>
          <w:lang w:val="sk-SK"/>
        </w:rPr>
        <w:t xml:space="preserve"> 01012  </w:t>
      </w:r>
      <w:r w:rsidR="004C486F" w:rsidRPr="003B38BC">
        <w:rPr>
          <w:bCs/>
          <w:sz w:val="28"/>
          <w:szCs w:val="28"/>
          <w:lang w:val="sk-SK"/>
        </w:rPr>
        <w:t xml:space="preserve">Priepust P14 </w:t>
      </w:r>
      <w:r w:rsidR="00735CED">
        <w:rPr>
          <w:bCs/>
          <w:sz w:val="28"/>
          <w:szCs w:val="28"/>
          <w:lang w:val="sk-SK"/>
        </w:rPr>
        <w:t xml:space="preserve"> etapy výstavby</w:t>
      </w:r>
      <w:r w:rsidR="003B38BC" w:rsidRPr="003B38BC">
        <w:rPr>
          <w:bCs/>
          <w:sz w:val="28"/>
          <w:szCs w:val="28"/>
          <w:lang w:val="sk-SK"/>
        </w:rPr>
        <w:t xml:space="preserve"> </w:t>
      </w:r>
      <w:r w:rsidR="00735CED">
        <w:rPr>
          <w:bCs/>
          <w:sz w:val="28"/>
          <w:szCs w:val="28"/>
          <w:lang w:val="sk-SK"/>
        </w:rPr>
        <w:t xml:space="preserve">                        </w:t>
      </w:r>
      <w:r w:rsidR="003B38BC" w:rsidRPr="003B38BC">
        <w:rPr>
          <w:bCs/>
          <w:sz w:val="28"/>
          <w:szCs w:val="28"/>
          <w:lang w:val="sk-SK"/>
        </w:rPr>
        <w:t>M1:100        594x</w:t>
      </w:r>
      <w:r w:rsidR="00735CED">
        <w:rPr>
          <w:bCs/>
          <w:sz w:val="28"/>
          <w:szCs w:val="28"/>
          <w:lang w:val="sk-SK"/>
        </w:rPr>
        <w:t>1350</w:t>
      </w:r>
    </w:p>
    <w:p w14:paraId="684FD53B" w14:textId="51C45123" w:rsidR="0095443D" w:rsidRPr="003B38BC" w:rsidRDefault="00A40FCF" w:rsidP="00735CED">
      <w:pPr>
        <w:pStyle w:val="Odsekzoznamu"/>
        <w:numPr>
          <w:ilvl w:val="0"/>
          <w:numId w:val="14"/>
        </w:numPr>
        <w:jc w:val="both"/>
        <w:rPr>
          <w:bCs/>
          <w:sz w:val="28"/>
          <w:szCs w:val="28"/>
          <w:lang w:val="sk-SK"/>
        </w:rPr>
      </w:pPr>
      <w:r w:rsidRPr="003B38BC">
        <w:rPr>
          <w:bCs/>
          <w:sz w:val="28"/>
          <w:szCs w:val="28"/>
          <w:lang w:val="sk-SK"/>
        </w:rPr>
        <w:t xml:space="preserve"> </w:t>
      </w:r>
      <w:r w:rsidR="00594EA5" w:rsidRPr="003B38BC">
        <w:rPr>
          <w:bCs/>
          <w:sz w:val="28"/>
          <w:szCs w:val="28"/>
          <w:lang w:val="sk-SK"/>
        </w:rPr>
        <w:t>01013</w:t>
      </w:r>
      <w:r w:rsidRPr="003B38BC">
        <w:rPr>
          <w:bCs/>
          <w:sz w:val="28"/>
          <w:szCs w:val="28"/>
          <w:lang w:val="sk-SK"/>
        </w:rPr>
        <w:t xml:space="preserve"> </w:t>
      </w:r>
      <w:r w:rsidR="00594EA5" w:rsidRPr="003B38BC">
        <w:rPr>
          <w:bCs/>
          <w:sz w:val="28"/>
          <w:szCs w:val="28"/>
          <w:lang w:val="sk-SK"/>
        </w:rPr>
        <w:t xml:space="preserve"> Priepust č. 15 – P19729</w:t>
      </w:r>
      <w:r w:rsidR="003B38BC" w:rsidRPr="003B38BC">
        <w:rPr>
          <w:bCs/>
          <w:sz w:val="28"/>
          <w:szCs w:val="28"/>
          <w:lang w:val="sk-SK"/>
        </w:rPr>
        <w:t xml:space="preserve">                                 M1:100        420x1100</w:t>
      </w:r>
    </w:p>
    <w:p w14:paraId="59B426A7" w14:textId="75B63073" w:rsidR="00594EA5" w:rsidRPr="003B38BC" w:rsidRDefault="00A40FCF" w:rsidP="00735CED">
      <w:pPr>
        <w:pStyle w:val="Odsekzoznamu"/>
        <w:numPr>
          <w:ilvl w:val="0"/>
          <w:numId w:val="14"/>
        </w:numPr>
        <w:jc w:val="both"/>
        <w:rPr>
          <w:bCs/>
          <w:sz w:val="28"/>
          <w:szCs w:val="28"/>
          <w:lang w:val="sk-SK"/>
        </w:rPr>
      </w:pPr>
      <w:r w:rsidRPr="003B38BC">
        <w:rPr>
          <w:bCs/>
          <w:sz w:val="28"/>
          <w:szCs w:val="28"/>
          <w:lang w:val="sk-SK"/>
        </w:rPr>
        <w:t xml:space="preserve"> </w:t>
      </w:r>
      <w:r w:rsidR="00594EA5" w:rsidRPr="003B38BC">
        <w:rPr>
          <w:bCs/>
          <w:sz w:val="28"/>
          <w:szCs w:val="28"/>
          <w:lang w:val="sk-SK"/>
        </w:rPr>
        <w:t xml:space="preserve">01014 </w:t>
      </w:r>
      <w:r w:rsidRPr="003B38BC">
        <w:rPr>
          <w:bCs/>
          <w:sz w:val="28"/>
          <w:szCs w:val="28"/>
          <w:lang w:val="sk-SK"/>
        </w:rPr>
        <w:t xml:space="preserve"> </w:t>
      </w:r>
      <w:r w:rsidR="00594EA5" w:rsidRPr="003B38BC">
        <w:rPr>
          <w:bCs/>
          <w:sz w:val="28"/>
          <w:szCs w:val="28"/>
          <w:lang w:val="sk-SK"/>
        </w:rPr>
        <w:t>Priepust č. 16 – P19703</w:t>
      </w:r>
      <w:r w:rsidR="003B38BC" w:rsidRPr="003B38BC">
        <w:rPr>
          <w:bCs/>
          <w:sz w:val="28"/>
          <w:szCs w:val="28"/>
          <w:lang w:val="sk-SK"/>
        </w:rPr>
        <w:t xml:space="preserve">                                 M1:100        420x1050</w:t>
      </w:r>
    </w:p>
    <w:p w14:paraId="6F3BB5EC" w14:textId="77777777" w:rsidR="00594EA5" w:rsidRPr="003B38BC" w:rsidRDefault="00594EA5" w:rsidP="00594EA5">
      <w:pPr>
        <w:jc w:val="both"/>
        <w:rPr>
          <w:bCs/>
          <w:lang w:val="sk-SK"/>
        </w:rPr>
      </w:pPr>
    </w:p>
    <w:sectPr w:rsidR="00594EA5" w:rsidRPr="003B38BC" w:rsidSect="008B4FF6">
      <w:footerReference w:type="even" r:id="rId7"/>
      <w:pgSz w:w="11906" w:h="16838"/>
      <w:pgMar w:top="720" w:right="720" w:bottom="720" w:left="720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6B1752" w14:textId="77777777" w:rsidR="00113AE0" w:rsidRDefault="00113AE0">
      <w:r>
        <w:separator/>
      </w:r>
    </w:p>
  </w:endnote>
  <w:endnote w:type="continuationSeparator" w:id="0">
    <w:p w14:paraId="43ECFC9D" w14:textId="77777777" w:rsidR="00113AE0" w:rsidRDefault="00113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000" w:firstRow="0" w:lastRow="0" w:firstColumn="0" w:lastColumn="0" w:noHBand="0" w:noVBand="0"/>
    </w:tblPr>
    <w:tblGrid>
      <w:gridCol w:w="9180"/>
    </w:tblGrid>
    <w:tr w:rsidR="002D540A" w14:paraId="4D6B14D6" w14:textId="77777777">
      <w:trPr>
        <w:trHeight w:val="360"/>
      </w:trPr>
      <w:tc>
        <w:tcPr>
          <w:tcW w:w="9180" w:type="dxa"/>
          <w:tcBorders>
            <w:top w:val="single" w:sz="4" w:space="0" w:color="808080"/>
          </w:tcBorders>
          <w:shd w:val="clear" w:color="auto" w:fill="auto"/>
        </w:tcPr>
        <w:tbl>
          <w:tblPr>
            <w:tblW w:w="0" w:type="auto"/>
            <w:tblLook w:val="0000" w:firstRow="0" w:lastRow="0" w:firstColumn="0" w:lastColumn="0" w:noHBand="0" w:noVBand="0"/>
          </w:tblPr>
          <w:tblGrid>
            <w:gridCol w:w="8578"/>
            <w:gridCol w:w="386"/>
          </w:tblGrid>
          <w:tr w:rsidR="002D540A" w14:paraId="76159106" w14:textId="77777777">
            <w:trPr>
              <w:trHeight w:val="360"/>
            </w:trPr>
            <w:tc>
              <w:tcPr>
                <w:tcW w:w="9180" w:type="dxa"/>
                <w:tcBorders>
                  <w:top w:val="single" w:sz="4" w:space="0" w:color="808080"/>
                </w:tcBorders>
                <w:shd w:val="clear" w:color="auto" w:fill="auto"/>
              </w:tcPr>
              <w:p w14:paraId="6A057A24" w14:textId="77777777" w:rsidR="002D540A" w:rsidRDefault="002D540A">
                <w:pPr>
                  <w:pStyle w:val="Pta"/>
                  <w:jc w:val="right"/>
                </w:pPr>
                <w:r>
                  <w:t>Sprievodná správa</w:t>
                </w:r>
              </w:p>
            </w:tc>
            <w:tc>
              <w:tcPr>
                <w:tcW w:w="390" w:type="dxa"/>
                <w:tcBorders>
                  <w:top w:val="single" w:sz="4" w:space="0" w:color="808080"/>
                </w:tcBorders>
                <w:shd w:val="clear" w:color="auto" w:fill="8064A2"/>
              </w:tcPr>
              <w:p w14:paraId="6F2B958F" w14:textId="77777777" w:rsidR="002D540A" w:rsidRDefault="000D1321">
                <w:pPr>
                  <w:pStyle w:val="Pta"/>
                  <w:jc w:val="right"/>
                </w:pPr>
                <w:r>
                  <w:fldChar w:fldCharType="begin"/>
                </w:r>
                <w:r w:rsidR="002D540A">
                  <w:instrText xml:space="preserve"> PAGE </w:instrText>
                </w:r>
                <w:r>
                  <w:fldChar w:fldCharType="separate"/>
                </w:r>
                <w:r w:rsidR="00151583">
                  <w:rPr>
                    <w:noProof/>
                  </w:rPr>
                  <w:t>10</w:t>
                </w:r>
                <w:r>
                  <w:rPr>
                    <w:noProof/>
                  </w:rPr>
                  <w:fldChar w:fldCharType="end"/>
                </w:r>
              </w:p>
            </w:tc>
          </w:tr>
        </w:tbl>
        <w:p w14:paraId="3469799C" w14:textId="77777777" w:rsidR="002D540A" w:rsidRDefault="002D540A">
          <w:pPr>
            <w:suppressAutoHyphens w:val="0"/>
            <w:rPr>
              <w:sz w:val="20"/>
              <w:szCs w:val="20"/>
              <w:lang w:val="sk-SK" w:eastAsia="sk-SK"/>
            </w:rPr>
          </w:pPr>
        </w:p>
      </w:tc>
    </w:tr>
  </w:tbl>
  <w:p w14:paraId="200B344E" w14:textId="77777777" w:rsidR="002D540A" w:rsidRDefault="002D54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2967AD" w14:textId="77777777" w:rsidR="00113AE0" w:rsidRDefault="00113AE0">
      <w:r>
        <w:separator/>
      </w:r>
    </w:p>
  </w:footnote>
  <w:footnote w:type="continuationSeparator" w:id="0">
    <w:p w14:paraId="4B77E1D9" w14:textId="77777777" w:rsidR="00113AE0" w:rsidRDefault="00113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  <w:lang w:val="sk-SK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sk-SK"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2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lang w:val="sk-SK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lang w:val="sk-SK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lang w:val="sk-SK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303234"/>
    <w:multiLevelType w:val="hybridMultilevel"/>
    <w:tmpl w:val="7CE84A2C"/>
    <w:lvl w:ilvl="0" w:tplc="65805CB8">
      <w:start w:val="1012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4C65F58"/>
    <w:multiLevelType w:val="hybridMultilevel"/>
    <w:tmpl w:val="34224826"/>
    <w:lvl w:ilvl="0" w:tplc="93FE16E2">
      <w:start w:val="1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B1C3E"/>
    <w:multiLevelType w:val="hybridMultilevel"/>
    <w:tmpl w:val="A448DA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E22D0"/>
    <w:multiLevelType w:val="hybridMultilevel"/>
    <w:tmpl w:val="9FC6F408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ED46AF3"/>
    <w:multiLevelType w:val="hybridMultilevel"/>
    <w:tmpl w:val="F58A7816"/>
    <w:lvl w:ilvl="0" w:tplc="D8445616">
      <w:start w:val="14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9881291"/>
    <w:multiLevelType w:val="hybridMultilevel"/>
    <w:tmpl w:val="90DA75BE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12151C"/>
    <w:multiLevelType w:val="hybridMultilevel"/>
    <w:tmpl w:val="F6F0166A"/>
    <w:lvl w:ilvl="0" w:tplc="041B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417662F"/>
    <w:multiLevelType w:val="hybridMultilevel"/>
    <w:tmpl w:val="49B2B406"/>
    <w:lvl w:ilvl="0" w:tplc="A18C213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9"/>
  </w:num>
  <w:num w:numId="9">
    <w:abstractNumId w:val="12"/>
  </w:num>
  <w:num w:numId="10">
    <w:abstractNumId w:val="7"/>
  </w:num>
  <w:num w:numId="11">
    <w:abstractNumId w:val="10"/>
  </w:num>
  <w:num w:numId="12">
    <w:abstractNumId w:val="6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9CA"/>
    <w:rsid w:val="00003182"/>
    <w:rsid w:val="0002734E"/>
    <w:rsid w:val="000C132A"/>
    <w:rsid w:val="000D1321"/>
    <w:rsid w:val="000E3B58"/>
    <w:rsid w:val="000F0AFA"/>
    <w:rsid w:val="00101DC9"/>
    <w:rsid w:val="00113AE0"/>
    <w:rsid w:val="001456CD"/>
    <w:rsid w:val="00151583"/>
    <w:rsid w:val="00171C59"/>
    <w:rsid w:val="00171FE5"/>
    <w:rsid w:val="001929CE"/>
    <w:rsid w:val="001E6E07"/>
    <w:rsid w:val="002543C6"/>
    <w:rsid w:val="00271173"/>
    <w:rsid w:val="002B2002"/>
    <w:rsid w:val="002D058B"/>
    <w:rsid w:val="002D540A"/>
    <w:rsid w:val="00342EED"/>
    <w:rsid w:val="00347D6E"/>
    <w:rsid w:val="00362783"/>
    <w:rsid w:val="00373316"/>
    <w:rsid w:val="00387D50"/>
    <w:rsid w:val="00395A50"/>
    <w:rsid w:val="003A0A6B"/>
    <w:rsid w:val="003B38BC"/>
    <w:rsid w:val="0041077D"/>
    <w:rsid w:val="0042529C"/>
    <w:rsid w:val="004309CA"/>
    <w:rsid w:val="00476026"/>
    <w:rsid w:val="00491FA6"/>
    <w:rsid w:val="004B26B3"/>
    <w:rsid w:val="004C02D1"/>
    <w:rsid w:val="004C0A78"/>
    <w:rsid w:val="004C486F"/>
    <w:rsid w:val="004D09D9"/>
    <w:rsid w:val="004F63B9"/>
    <w:rsid w:val="0054344E"/>
    <w:rsid w:val="0055087F"/>
    <w:rsid w:val="00585C16"/>
    <w:rsid w:val="00594EA5"/>
    <w:rsid w:val="00597F1A"/>
    <w:rsid w:val="005B0A15"/>
    <w:rsid w:val="005E69A9"/>
    <w:rsid w:val="00612CDB"/>
    <w:rsid w:val="00645D0E"/>
    <w:rsid w:val="00646991"/>
    <w:rsid w:val="00686577"/>
    <w:rsid w:val="006D3436"/>
    <w:rsid w:val="006F314F"/>
    <w:rsid w:val="00735CED"/>
    <w:rsid w:val="00746EBB"/>
    <w:rsid w:val="007D290F"/>
    <w:rsid w:val="008008C1"/>
    <w:rsid w:val="00850102"/>
    <w:rsid w:val="008B4FF6"/>
    <w:rsid w:val="008F5A0F"/>
    <w:rsid w:val="009134C7"/>
    <w:rsid w:val="0093045F"/>
    <w:rsid w:val="0093208E"/>
    <w:rsid w:val="00942B4A"/>
    <w:rsid w:val="0095443D"/>
    <w:rsid w:val="00990570"/>
    <w:rsid w:val="009D36D2"/>
    <w:rsid w:val="00A10FD2"/>
    <w:rsid w:val="00A37CAE"/>
    <w:rsid w:val="00A40FCF"/>
    <w:rsid w:val="00AA071A"/>
    <w:rsid w:val="00AD2FE7"/>
    <w:rsid w:val="00AE32A5"/>
    <w:rsid w:val="00AE4B47"/>
    <w:rsid w:val="00B05E8F"/>
    <w:rsid w:val="00B1070A"/>
    <w:rsid w:val="00B262AC"/>
    <w:rsid w:val="00B84823"/>
    <w:rsid w:val="00BB08DE"/>
    <w:rsid w:val="00BD4B9C"/>
    <w:rsid w:val="00BF27EC"/>
    <w:rsid w:val="00C11C08"/>
    <w:rsid w:val="00C52961"/>
    <w:rsid w:val="00C8575B"/>
    <w:rsid w:val="00CA7216"/>
    <w:rsid w:val="00D601D5"/>
    <w:rsid w:val="00D75D65"/>
    <w:rsid w:val="00DD450D"/>
    <w:rsid w:val="00DE5F9C"/>
    <w:rsid w:val="00DF7045"/>
    <w:rsid w:val="00E5219C"/>
    <w:rsid w:val="00EC0C2C"/>
    <w:rsid w:val="00ED1817"/>
    <w:rsid w:val="00F833D3"/>
    <w:rsid w:val="00F9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501A97"/>
  <w15:docId w15:val="{59636A71-B7BC-433D-8279-60D8CFDFC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A071A"/>
    <w:pPr>
      <w:suppressAutoHyphens/>
    </w:pPr>
    <w:rPr>
      <w:sz w:val="24"/>
      <w:szCs w:val="24"/>
      <w:lang w:val="cs-CZ" w:eastAsia="ar-SA"/>
    </w:rPr>
  </w:style>
  <w:style w:type="paragraph" w:styleId="Nadpis1">
    <w:name w:val="heading 1"/>
    <w:basedOn w:val="Normlny"/>
    <w:next w:val="Normlny"/>
    <w:qFormat/>
    <w:rsid w:val="00AA071A"/>
    <w:pPr>
      <w:keepNext/>
      <w:widowControl w:val="0"/>
      <w:numPr>
        <w:numId w:val="1"/>
      </w:numPr>
      <w:suppressLineNumbers/>
      <w:jc w:val="both"/>
      <w:outlineLvl w:val="0"/>
    </w:pPr>
    <w:rPr>
      <w:rFonts w:eastAsia="Arial Unicode MS"/>
      <w:b/>
      <w:iCs/>
      <w:lang w:val="sk-SK"/>
    </w:rPr>
  </w:style>
  <w:style w:type="paragraph" w:styleId="Nadpis2">
    <w:name w:val="heading 2"/>
    <w:basedOn w:val="Normlny"/>
    <w:next w:val="Normlny"/>
    <w:qFormat/>
    <w:rsid w:val="00AA071A"/>
    <w:pPr>
      <w:keepNext/>
      <w:widowControl w:val="0"/>
      <w:numPr>
        <w:ilvl w:val="1"/>
        <w:numId w:val="1"/>
      </w:numPr>
      <w:suppressLineNumbers/>
      <w:outlineLvl w:val="1"/>
    </w:pPr>
    <w:rPr>
      <w:rFonts w:eastAsia="Arial Unicode MS"/>
      <w:b/>
      <w:bCs/>
      <w:iCs/>
      <w:sz w:val="40"/>
      <w:lang w:val="sk-SK"/>
    </w:rPr>
  </w:style>
  <w:style w:type="paragraph" w:styleId="Nadpis3">
    <w:name w:val="heading 3"/>
    <w:basedOn w:val="Normlny"/>
    <w:next w:val="Normlny"/>
    <w:qFormat/>
    <w:rsid w:val="00AA071A"/>
    <w:pPr>
      <w:keepNext/>
      <w:widowControl w:val="0"/>
      <w:numPr>
        <w:ilvl w:val="2"/>
        <w:numId w:val="1"/>
      </w:numPr>
      <w:suppressLineNumbers/>
      <w:outlineLvl w:val="2"/>
    </w:pPr>
    <w:rPr>
      <w:i/>
      <w:lang w:val="sk-SK"/>
    </w:rPr>
  </w:style>
  <w:style w:type="paragraph" w:styleId="Nadpis4">
    <w:name w:val="heading 4"/>
    <w:basedOn w:val="Normlny"/>
    <w:next w:val="Normlny"/>
    <w:qFormat/>
    <w:rsid w:val="00AA071A"/>
    <w:pPr>
      <w:keepNext/>
      <w:widowControl w:val="0"/>
      <w:numPr>
        <w:ilvl w:val="3"/>
        <w:numId w:val="1"/>
      </w:numPr>
      <w:jc w:val="both"/>
      <w:outlineLvl w:val="3"/>
    </w:pPr>
    <w:rPr>
      <w:i/>
      <w:color w:val="339966"/>
      <w:lang w:val="sk-SK"/>
    </w:rPr>
  </w:style>
  <w:style w:type="paragraph" w:styleId="Nadpis5">
    <w:name w:val="heading 5"/>
    <w:basedOn w:val="Normlny"/>
    <w:next w:val="Normlny"/>
    <w:qFormat/>
    <w:rsid w:val="00AA071A"/>
    <w:pPr>
      <w:keepNext/>
      <w:widowControl w:val="0"/>
      <w:numPr>
        <w:ilvl w:val="4"/>
        <w:numId w:val="1"/>
      </w:numPr>
      <w:suppressLineNumbers/>
      <w:jc w:val="both"/>
      <w:outlineLvl w:val="4"/>
    </w:pPr>
    <w:rPr>
      <w:bCs/>
      <w:i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AA071A"/>
  </w:style>
  <w:style w:type="character" w:customStyle="1" w:styleId="WW8Num2z0">
    <w:name w:val="WW8Num2z0"/>
    <w:rsid w:val="00AA071A"/>
    <w:rPr>
      <w:rFonts w:hint="default"/>
    </w:rPr>
  </w:style>
  <w:style w:type="character" w:customStyle="1" w:styleId="WW8Num2z1">
    <w:name w:val="WW8Num2z1"/>
    <w:rsid w:val="00AA071A"/>
  </w:style>
  <w:style w:type="character" w:customStyle="1" w:styleId="WW8Num2z2">
    <w:name w:val="WW8Num2z2"/>
    <w:rsid w:val="00AA071A"/>
  </w:style>
  <w:style w:type="character" w:customStyle="1" w:styleId="WW8Num2z3">
    <w:name w:val="WW8Num2z3"/>
    <w:rsid w:val="00AA071A"/>
  </w:style>
  <w:style w:type="character" w:customStyle="1" w:styleId="WW8Num2z4">
    <w:name w:val="WW8Num2z4"/>
    <w:rsid w:val="00AA071A"/>
  </w:style>
  <w:style w:type="character" w:customStyle="1" w:styleId="WW8Num2z5">
    <w:name w:val="WW8Num2z5"/>
    <w:rsid w:val="00AA071A"/>
  </w:style>
  <w:style w:type="character" w:customStyle="1" w:styleId="WW8Num2z6">
    <w:name w:val="WW8Num2z6"/>
    <w:rsid w:val="00AA071A"/>
  </w:style>
  <w:style w:type="character" w:customStyle="1" w:styleId="WW8Num2z7">
    <w:name w:val="WW8Num2z7"/>
    <w:rsid w:val="00AA071A"/>
  </w:style>
  <w:style w:type="character" w:customStyle="1" w:styleId="WW8Num2z8">
    <w:name w:val="WW8Num2z8"/>
    <w:rsid w:val="00AA071A"/>
  </w:style>
  <w:style w:type="character" w:customStyle="1" w:styleId="WW8Num3z0">
    <w:name w:val="WW8Num3z0"/>
    <w:rsid w:val="00AA071A"/>
    <w:rPr>
      <w:rFonts w:ascii="Symbol" w:hAnsi="Symbol" w:cs="Symbol" w:hint="default"/>
      <w:lang w:val="sk-SK"/>
    </w:rPr>
  </w:style>
  <w:style w:type="character" w:customStyle="1" w:styleId="WW8Num3z1">
    <w:name w:val="WW8Num3z1"/>
    <w:rsid w:val="00AA071A"/>
    <w:rPr>
      <w:rFonts w:ascii="Courier New" w:hAnsi="Courier New" w:cs="Courier New" w:hint="default"/>
    </w:rPr>
  </w:style>
  <w:style w:type="character" w:customStyle="1" w:styleId="WW8Num3z2">
    <w:name w:val="WW8Num3z2"/>
    <w:rsid w:val="00AA071A"/>
    <w:rPr>
      <w:rFonts w:ascii="Wingdings" w:hAnsi="Wingdings" w:cs="Wingdings" w:hint="default"/>
    </w:rPr>
  </w:style>
  <w:style w:type="character" w:customStyle="1" w:styleId="WW8Num4z0">
    <w:name w:val="WW8Num4z0"/>
    <w:rsid w:val="00AA071A"/>
    <w:rPr>
      <w:rFonts w:ascii="Symbol" w:hAnsi="Symbol" w:cs="Symbol" w:hint="default"/>
    </w:rPr>
  </w:style>
  <w:style w:type="character" w:customStyle="1" w:styleId="WW8Num4z1">
    <w:name w:val="WW8Num4z1"/>
    <w:rsid w:val="00AA071A"/>
    <w:rPr>
      <w:rFonts w:ascii="Courier New" w:hAnsi="Courier New" w:cs="Courier New" w:hint="default"/>
    </w:rPr>
  </w:style>
  <w:style w:type="character" w:customStyle="1" w:styleId="WW8Num4z2">
    <w:name w:val="WW8Num4z2"/>
    <w:rsid w:val="00AA071A"/>
    <w:rPr>
      <w:rFonts w:ascii="Wingdings" w:hAnsi="Wingdings" w:cs="Wingdings" w:hint="default"/>
    </w:rPr>
  </w:style>
  <w:style w:type="character" w:customStyle="1" w:styleId="WW8Num5z0">
    <w:name w:val="WW8Num5z0"/>
    <w:rsid w:val="00AA071A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AA071A"/>
    <w:rPr>
      <w:rFonts w:ascii="Courier New" w:hAnsi="Courier New" w:cs="Courier New" w:hint="default"/>
    </w:rPr>
  </w:style>
  <w:style w:type="character" w:customStyle="1" w:styleId="WW8Num5z2">
    <w:name w:val="WW8Num5z2"/>
    <w:rsid w:val="00AA071A"/>
    <w:rPr>
      <w:rFonts w:ascii="Wingdings" w:hAnsi="Wingdings" w:cs="Wingdings" w:hint="default"/>
    </w:rPr>
  </w:style>
  <w:style w:type="character" w:customStyle="1" w:styleId="WW8Num5z3">
    <w:name w:val="WW8Num5z3"/>
    <w:rsid w:val="00AA071A"/>
    <w:rPr>
      <w:rFonts w:ascii="Symbol" w:hAnsi="Symbol" w:cs="Symbol" w:hint="default"/>
    </w:rPr>
  </w:style>
  <w:style w:type="character" w:customStyle="1" w:styleId="WW8Num6z0">
    <w:name w:val="WW8Num6z0"/>
    <w:rsid w:val="00AA071A"/>
    <w:rPr>
      <w:rFonts w:hint="default"/>
    </w:rPr>
  </w:style>
  <w:style w:type="character" w:customStyle="1" w:styleId="WW8Num7z0">
    <w:name w:val="WW8Num7z0"/>
    <w:rsid w:val="00AA071A"/>
    <w:rPr>
      <w:rFonts w:ascii="Symbol" w:hAnsi="Symbol" w:cs="Symbol" w:hint="default"/>
      <w:lang w:val="sk-SK"/>
    </w:rPr>
  </w:style>
  <w:style w:type="character" w:customStyle="1" w:styleId="WW8Num7z1">
    <w:name w:val="WW8Num7z1"/>
    <w:rsid w:val="00AA071A"/>
    <w:rPr>
      <w:rFonts w:ascii="Courier New" w:hAnsi="Courier New" w:cs="Courier New" w:hint="default"/>
    </w:rPr>
  </w:style>
  <w:style w:type="character" w:customStyle="1" w:styleId="WW8Num7z2">
    <w:name w:val="WW8Num7z2"/>
    <w:rsid w:val="00AA071A"/>
    <w:rPr>
      <w:rFonts w:ascii="Wingdings" w:hAnsi="Wingdings" w:cs="Wingdings" w:hint="default"/>
    </w:rPr>
  </w:style>
  <w:style w:type="character" w:customStyle="1" w:styleId="WW8Num8z0">
    <w:name w:val="WW8Num8z0"/>
    <w:rsid w:val="00AA071A"/>
    <w:rPr>
      <w:rFonts w:ascii="Symbol" w:hAnsi="Symbol" w:cs="Symbol" w:hint="default"/>
    </w:rPr>
  </w:style>
  <w:style w:type="character" w:customStyle="1" w:styleId="WW8Num8z2">
    <w:name w:val="WW8Num8z2"/>
    <w:rsid w:val="00AA071A"/>
    <w:rPr>
      <w:rFonts w:ascii="Wingdings" w:hAnsi="Wingdings" w:cs="Wingdings" w:hint="default"/>
    </w:rPr>
  </w:style>
  <w:style w:type="character" w:customStyle="1" w:styleId="WW8Num8z4">
    <w:name w:val="WW8Num8z4"/>
    <w:rsid w:val="00AA071A"/>
    <w:rPr>
      <w:rFonts w:ascii="Courier New" w:hAnsi="Courier New" w:cs="Courier New" w:hint="default"/>
    </w:rPr>
  </w:style>
  <w:style w:type="character" w:customStyle="1" w:styleId="WW8Num9z0">
    <w:name w:val="WW8Num9z0"/>
    <w:rsid w:val="00AA071A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AA071A"/>
    <w:rPr>
      <w:rFonts w:ascii="Courier New" w:hAnsi="Courier New" w:cs="Courier New" w:hint="default"/>
    </w:rPr>
  </w:style>
  <w:style w:type="character" w:customStyle="1" w:styleId="WW8Num9z2">
    <w:name w:val="WW8Num9z2"/>
    <w:rsid w:val="00AA071A"/>
    <w:rPr>
      <w:rFonts w:ascii="Wingdings" w:hAnsi="Wingdings" w:cs="Wingdings" w:hint="default"/>
    </w:rPr>
  </w:style>
  <w:style w:type="character" w:customStyle="1" w:styleId="WW8Num9z3">
    <w:name w:val="WW8Num9z3"/>
    <w:rsid w:val="00AA071A"/>
    <w:rPr>
      <w:rFonts w:ascii="Symbol" w:hAnsi="Symbol" w:cs="Symbol" w:hint="default"/>
    </w:rPr>
  </w:style>
  <w:style w:type="character" w:customStyle="1" w:styleId="WW8Num10z0">
    <w:name w:val="WW8Num10z0"/>
    <w:rsid w:val="00AA071A"/>
    <w:rPr>
      <w:rFonts w:ascii="Wingdings" w:eastAsia="Times New Roman" w:hAnsi="Wingdings" w:cs="Times New Roman" w:hint="default"/>
      <w:lang w:val="sk-SK"/>
    </w:rPr>
  </w:style>
  <w:style w:type="character" w:customStyle="1" w:styleId="WW8Num10z1">
    <w:name w:val="WW8Num10z1"/>
    <w:rsid w:val="00AA071A"/>
    <w:rPr>
      <w:rFonts w:ascii="Courier New" w:hAnsi="Courier New" w:cs="Times New Roman" w:hint="default"/>
    </w:rPr>
  </w:style>
  <w:style w:type="character" w:customStyle="1" w:styleId="WW8Num10z2">
    <w:name w:val="WW8Num10z2"/>
    <w:rsid w:val="00AA071A"/>
    <w:rPr>
      <w:rFonts w:ascii="Wingdings" w:hAnsi="Wingdings" w:cs="Wingdings" w:hint="default"/>
    </w:rPr>
  </w:style>
  <w:style w:type="character" w:customStyle="1" w:styleId="WW8Num10z3">
    <w:name w:val="WW8Num10z3"/>
    <w:rsid w:val="00AA071A"/>
    <w:rPr>
      <w:rFonts w:ascii="Symbol" w:hAnsi="Symbol" w:cs="Symbol" w:hint="default"/>
    </w:rPr>
  </w:style>
  <w:style w:type="character" w:customStyle="1" w:styleId="WW8Num10z4">
    <w:name w:val="WW8Num10z4"/>
    <w:rsid w:val="00AA071A"/>
  </w:style>
  <w:style w:type="character" w:customStyle="1" w:styleId="WW8Num10z5">
    <w:name w:val="WW8Num10z5"/>
    <w:rsid w:val="00AA071A"/>
  </w:style>
  <w:style w:type="character" w:customStyle="1" w:styleId="WW8Num10z6">
    <w:name w:val="WW8Num10z6"/>
    <w:rsid w:val="00AA071A"/>
  </w:style>
  <w:style w:type="character" w:customStyle="1" w:styleId="WW8Num10z7">
    <w:name w:val="WW8Num10z7"/>
    <w:rsid w:val="00AA071A"/>
  </w:style>
  <w:style w:type="character" w:customStyle="1" w:styleId="WW8Num10z8">
    <w:name w:val="WW8Num10z8"/>
    <w:rsid w:val="00AA071A"/>
  </w:style>
  <w:style w:type="character" w:customStyle="1" w:styleId="WW8Num11z0">
    <w:name w:val="WW8Num11z0"/>
    <w:rsid w:val="00AA071A"/>
    <w:rPr>
      <w:rFonts w:hint="default"/>
    </w:rPr>
  </w:style>
  <w:style w:type="character" w:customStyle="1" w:styleId="WW8Num11z2">
    <w:name w:val="WW8Num11z2"/>
    <w:rsid w:val="00AA071A"/>
  </w:style>
  <w:style w:type="character" w:customStyle="1" w:styleId="WW8Num11z3">
    <w:name w:val="WW8Num11z3"/>
    <w:rsid w:val="00AA071A"/>
  </w:style>
  <w:style w:type="character" w:customStyle="1" w:styleId="WW8Num11z4">
    <w:name w:val="WW8Num11z4"/>
    <w:rsid w:val="00AA071A"/>
  </w:style>
  <w:style w:type="character" w:customStyle="1" w:styleId="WW8Num11z5">
    <w:name w:val="WW8Num11z5"/>
    <w:rsid w:val="00AA071A"/>
  </w:style>
  <w:style w:type="character" w:customStyle="1" w:styleId="WW8Num11z6">
    <w:name w:val="WW8Num11z6"/>
    <w:rsid w:val="00AA071A"/>
  </w:style>
  <w:style w:type="character" w:customStyle="1" w:styleId="WW8Num11z7">
    <w:name w:val="WW8Num11z7"/>
    <w:rsid w:val="00AA071A"/>
  </w:style>
  <w:style w:type="character" w:customStyle="1" w:styleId="WW8Num11z8">
    <w:name w:val="WW8Num11z8"/>
    <w:rsid w:val="00AA071A"/>
  </w:style>
  <w:style w:type="character" w:customStyle="1" w:styleId="WW8Num12z0">
    <w:name w:val="WW8Num12z0"/>
    <w:rsid w:val="00AA071A"/>
    <w:rPr>
      <w:rFonts w:ascii="Symbol" w:hAnsi="Symbol" w:cs="Symbol" w:hint="default"/>
    </w:rPr>
  </w:style>
  <w:style w:type="character" w:customStyle="1" w:styleId="WW8Num12z1">
    <w:name w:val="WW8Num12z1"/>
    <w:rsid w:val="00AA071A"/>
    <w:rPr>
      <w:rFonts w:ascii="Courier New" w:hAnsi="Courier New" w:cs="Courier New" w:hint="default"/>
    </w:rPr>
  </w:style>
  <w:style w:type="character" w:customStyle="1" w:styleId="WW8Num12z2">
    <w:name w:val="WW8Num12z2"/>
    <w:rsid w:val="00AA071A"/>
    <w:rPr>
      <w:rFonts w:ascii="Wingdings" w:hAnsi="Wingdings" w:cs="Wingdings" w:hint="default"/>
    </w:rPr>
  </w:style>
  <w:style w:type="character" w:customStyle="1" w:styleId="WW8Num13z0">
    <w:name w:val="WW8Num13z0"/>
    <w:rsid w:val="00AA071A"/>
    <w:rPr>
      <w:b/>
      <w:bCs/>
      <w:lang w:val="sk-SK"/>
    </w:rPr>
  </w:style>
  <w:style w:type="character" w:customStyle="1" w:styleId="WW8Num13z1">
    <w:name w:val="WW8Num13z1"/>
    <w:rsid w:val="00AA071A"/>
  </w:style>
  <w:style w:type="character" w:customStyle="1" w:styleId="WW8Num13z2">
    <w:name w:val="WW8Num13z2"/>
    <w:rsid w:val="00AA071A"/>
  </w:style>
  <w:style w:type="character" w:customStyle="1" w:styleId="WW8Num13z3">
    <w:name w:val="WW8Num13z3"/>
    <w:rsid w:val="00AA071A"/>
  </w:style>
  <w:style w:type="character" w:customStyle="1" w:styleId="WW8Num13z4">
    <w:name w:val="WW8Num13z4"/>
    <w:rsid w:val="00AA071A"/>
  </w:style>
  <w:style w:type="character" w:customStyle="1" w:styleId="WW8Num13z5">
    <w:name w:val="WW8Num13z5"/>
    <w:rsid w:val="00AA071A"/>
  </w:style>
  <w:style w:type="character" w:customStyle="1" w:styleId="WW8Num13z6">
    <w:name w:val="WW8Num13z6"/>
    <w:rsid w:val="00AA071A"/>
  </w:style>
  <w:style w:type="character" w:customStyle="1" w:styleId="WW8Num13z7">
    <w:name w:val="WW8Num13z7"/>
    <w:rsid w:val="00AA071A"/>
  </w:style>
  <w:style w:type="character" w:customStyle="1" w:styleId="WW8Num13z8">
    <w:name w:val="WW8Num13z8"/>
    <w:rsid w:val="00AA071A"/>
  </w:style>
  <w:style w:type="character" w:customStyle="1" w:styleId="WW8Num14z0">
    <w:name w:val="WW8Num14z0"/>
    <w:rsid w:val="00AA071A"/>
    <w:rPr>
      <w:rFonts w:ascii="Symbol" w:hAnsi="Symbol" w:cs="Symbol" w:hint="default"/>
    </w:rPr>
  </w:style>
  <w:style w:type="character" w:customStyle="1" w:styleId="WW8Num14z1">
    <w:name w:val="WW8Num14z1"/>
    <w:rsid w:val="00AA071A"/>
    <w:rPr>
      <w:rFonts w:ascii="Courier New" w:hAnsi="Courier New" w:cs="Courier New" w:hint="default"/>
    </w:rPr>
  </w:style>
  <w:style w:type="character" w:customStyle="1" w:styleId="WW8Num14z2">
    <w:name w:val="WW8Num14z2"/>
    <w:rsid w:val="00AA071A"/>
    <w:rPr>
      <w:rFonts w:ascii="Wingdings" w:hAnsi="Wingdings" w:cs="Wingdings" w:hint="default"/>
    </w:rPr>
  </w:style>
  <w:style w:type="character" w:customStyle="1" w:styleId="WW8Num15z0">
    <w:name w:val="WW8Num15z0"/>
    <w:rsid w:val="00AA071A"/>
  </w:style>
  <w:style w:type="character" w:customStyle="1" w:styleId="WW8Num15z1">
    <w:name w:val="WW8Num15z1"/>
    <w:rsid w:val="00AA071A"/>
  </w:style>
  <w:style w:type="character" w:customStyle="1" w:styleId="WW8Num15z2">
    <w:name w:val="WW8Num15z2"/>
    <w:rsid w:val="00AA071A"/>
  </w:style>
  <w:style w:type="character" w:customStyle="1" w:styleId="WW8Num15z3">
    <w:name w:val="WW8Num15z3"/>
    <w:rsid w:val="00AA071A"/>
  </w:style>
  <w:style w:type="character" w:customStyle="1" w:styleId="WW8Num15z4">
    <w:name w:val="WW8Num15z4"/>
    <w:rsid w:val="00AA071A"/>
  </w:style>
  <w:style w:type="character" w:customStyle="1" w:styleId="WW8Num15z5">
    <w:name w:val="WW8Num15z5"/>
    <w:rsid w:val="00AA071A"/>
  </w:style>
  <w:style w:type="character" w:customStyle="1" w:styleId="WW8Num15z6">
    <w:name w:val="WW8Num15z6"/>
    <w:rsid w:val="00AA071A"/>
  </w:style>
  <w:style w:type="character" w:customStyle="1" w:styleId="WW8Num15z7">
    <w:name w:val="WW8Num15z7"/>
    <w:rsid w:val="00AA071A"/>
  </w:style>
  <w:style w:type="character" w:customStyle="1" w:styleId="WW8Num15z8">
    <w:name w:val="WW8Num15z8"/>
    <w:rsid w:val="00AA071A"/>
  </w:style>
  <w:style w:type="character" w:customStyle="1" w:styleId="WW8Num16z0">
    <w:name w:val="WW8Num16z0"/>
    <w:rsid w:val="00AA071A"/>
    <w:rPr>
      <w:rFonts w:ascii="Times New Roman" w:eastAsia="Times New Roman" w:hAnsi="Times New Roman" w:cs="Times New Roman" w:hint="default"/>
    </w:rPr>
  </w:style>
  <w:style w:type="character" w:customStyle="1" w:styleId="WW8Num16z1">
    <w:name w:val="WW8Num16z1"/>
    <w:rsid w:val="00AA071A"/>
    <w:rPr>
      <w:rFonts w:ascii="Courier New" w:hAnsi="Courier New" w:cs="Courier New" w:hint="default"/>
    </w:rPr>
  </w:style>
  <w:style w:type="character" w:customStyle="1" w:styleId="WW8Num16z2">
    <w:name w:val="WW8Num16z2"/>
    <w:rsid w:val="00AA071A"/>
    <w:rPr>
      <w:rFonts w:ascii="Wingdings" w:hAnsi="Wingdings" w:cs="Wingdings" w:hint="default"/>
    </w:rPr>
  </w:style>
  <w:style w:type="character" w:customStyle="1" w:styleId="WW8Num16z3">
    <w:name w:val="WW8Num16z3"/>
    <w:rsid w:val="00AA071A"/>
    <w:rPr>
      <w:rFonts w:ascii="Symbol" w:hAnsi="Symbol" w:cs="Symbol" w:hint="default"/>
    </w:rPr>
  </w:style>
  <w:style w:type="character" w:customStyle="1" w:styleId="WW8Num17z0">
    <w:name w:val="WW8Num17z0"/>
    <w:rsid w:val="00AA071A"/>
    <w:rPr>
      <w:rFonts w:ascii="Symbol" w:hAnsi="Symbol" w:cs="Symbol" w:hint="default"/>
    </w:rPr>
  </w:style>
  <w:style w:type="character" w:customStyle="1" w:styleId="WW8Num17z1">
    <w:name w:val="WW8Num17z1"/>
    <w:rsid w:val="00AA071A"/>
    <w:rPr>
      <w:rFonts w:ascii="Symbol" w:hAnsi="Symbol" w:cs="Symbol" w:hint="default"/>
      <w:sz w:val="20"/>
    </w:rPr>
  </w:style>
  <w:style w:type="character" w:customStyle="1" w:styleId="WW8Num17z2">
    <w:name w:val="WW8Num17z2"/>
    <w:rsid w:val="00AA071A"/>
    <w:rPr>
      <w:rFonts w:ascii="Wingdings" w:hAnsi="Wingdings" w:cs="Wingdings" w:hint="default"/>
    </w:rPr>
  </w:style>
  <w:style w:type="character" w:customStyle="1" w:styleId="WW8Num17z4">
    <w:name w:val="WW8Num17z4"/>
    <w:rsid w:val="00AA071A"/>
    <w:rPr>
      <w:rFonts w:ascii="Courier New" w:hAnsi="Courier New" w:cs="Courier New" w:hint="default"/>
    </w:rPr>
  </w:style>
  <w:style w:type="character" w:customStyle="1" w:styleId="WW8Num18z0">
    <w:name w:val="WW8Num18z0"/>
    <w:rsid w:val="00AA071A"/>
    <w:rPr>
      <w:rFonts w:hint="default"/>
    </w:rPr>
  </w:style>
  <w:style w:type="character" w:customStyle="1" w:styleId="WW8Num18z1">
    <w:name w:val="WW8Num18z1"/>
    <w:rsid w:val="00AA071A"/>
  </w:style>
  <w:style w:type="character" w:customStyle="1" w:styleId="WW8Num18z2">
    <w:name w:val="WW8Num18z2"/>
    <w:rsid w:val="00AA071A"/>
  </w:style>
  <w:style w:type="character" w:customStyle="1" w:styleId="WW8Num18z3">
    <w:name w:val="WW8Num18z3"/>
    <w:rsid w:val="00AA071A"/>
  </w:style>
  <w:style w:type="character" w:customStyle="1" w:styleId="WW8Num18z4">
    <w:name w:val="WW8Num18z4"/>
    <w:rsid w:val="00AA071A"/>
  </w:style>
  <w:style w:type="character" w:customStyle="1" w:styleId="WW8Num18z5">
    <w:name w:val="WW8Num18z5"/>
    <w:rsid w:val="00AA071A"/>
  </w:style>
  <w:style w:type="character" w:customStyle="1" w:styleId="WW8Num18z6">
    <w:name w:val="WW8Num18z6"/>
    <w:rsid w:val="00AA071A"/>
  </w:style>
  <w:style w:type="character" w:customStyle="1" w:styleId="WW8Num18z7">
    <w:name w:val="WW8Num18z7"/>
    <w:rsid w:val="00AA071A"/>
  </w:style>
  <w:style w:type="character" w:customStyle="1" w:styleId="WW8Num18z8">
    <w:name w:val="WW8Num18z8"/>
    <w:rsid w:val="00AA071A"/>
  </w:style>
  <w:style w:type="character" w:customStyle="1" w:styleId="WW8Num19z0">
    <w:name w:val="WW8Num19z0"/>
    <w:rsid w:val="00AA071A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AA071A"/>
    <w:rPr>
      <w:rFonts w:ascii="Courier New" w:hAnsi="Courier New" w:cs="Courier New" w:hint="default"/>
    </w:rPr>
  </w:style>
  <w:style w:type="character" w:customStyle="1" w:styleId="WW8Num19z2">
    <w:name w:val="WW8Num19z2"/>
    <w:rsid w:val="00AA071A"/>
    <w:rPr>
      <w:rFonts w:ascii="Wingdings" w:hAnsi="Wingdings" w:cs="Wingdings" w:hint="default"/>
    </w:rPr>
  </w:style>
  <w:style w:type="character" w:customStyle="1" w:styleId="WW8Num19z3">
    <w:name w:val="WW8Num19z3"/>
    <w:rsid w:val="00AA071A"/>
    <w:rPr>
      <w:rFonts w:ascii="Symbol" w:hAnsi="Symbol" w:cs="Symbol" w:hint="default"/>
    </w:rPr>
  </w:style>
  <w:style w:type="character" w:customStyle="1" w:styleId="WW8Num20z0">
    <w:name w:val="WW8Num20z0"/>
    <w:rsid w:val="00AA071A"/>
    <w:rPr>
      <w:rFonts w:hint="default"/>
    </w:rPr>
  </w:style>
  <w:style w:type="character" w:customStyle="1" w:styleId="WW8Num20z1">
    <w:name w:val="WW8Num20z1"/>
    <w:rsid w:val="00AA071A"/>
  </w:style>
  <w:style w:type="character" w:customStyle="1" w:styleId="WW8Num20z2">
    <w:name w:val="WW8Num20z2"/>
    <w:rsid w:val="00AA071A"/>
  </w:style>
  <w:style w:type="character" w:customStyle="1" w:styleId="WW8Num20z3">
    <w:name w:val="WW8Num20z3"/>
    <w:rsid w:val="00AA071A"/>
  </w:style>
  <w:style w:type="character" w:customStyle="1" w:styleId="WW8Num20z4">
    <w:name w:val="WW8Num20z4"/>
    <w:rsid w:val="00AA071A"/>
  </w:style>
  <w:style w:type="character" w:customStyle="1" w:styleId="WW8Num20z5">
    <w:name w:val="WW8Num20z5"/>
    <w:rsid w:val="00AA071A"/>
  </w:style>
  <w:style w:type="character" w:customStyle="1" w:styleId="WW8Num20z6">
    <w:name w:val="WW8Num20z6"/>
    <w:rsid w:val="00AA071A"/>
  </w:style>
  <w:style w:type="character" w:customStyle="1" w:styleId="WW8Num20z7">
    <w:name w:val="WW8Num20z7"/>
    <w:rsid w:val="00AA071A"/>
  </w:style>
  <w:style w:type="character" w:customStyle="1" w:styleId="WW8Num20z8">
    <w:name w:val="WW8Num20z8"/>
    <w:rsid w:val="00AA071A"/>
  </w:style>
  <w:style w:type="character" w:customStyle="1" w:styleId="WW8Num21z0">
    <w:name w:val="WW8Num21z0"/>
    <w:rsid w:val="00AA071A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AA071A"/>
    <w:rPr>
      <w:rFonts w:ascii="Courier New" w:hAnsi="Courier New" w:cs="Courier New" w:hint="default"/>
    </w:rPr>
  </w:style>
  <w:style w:type="character" w:customStyle="1" w:styleId="WW8Num21z2">
    <w:name w:val="WW8Num21z2"/>
    <w:rsid w:val="00AA071A"/>
    <w:rPr>
      <w:rFonts w:ascii="Wingdings" w:hAnsi="Wingdings" w:cs="Wingdings" w:hint="default"/>
    </w:rPr>
  </w:style>
  <w:style w:type="character" w:customStyle="1" w:styleId="WW8Num21z3">
    <w:name w:val="WW8Num21z3"/>
    <w:rsid w:val="00AA071A"/>
    <w:rPr>
      <w:rFonts w:ascii="Symbol" w:hAnsi="Symbol" w:cs="Symbol" w:hint="default"/>
    </w:rPr>
  </w:style>
  <w:style w:type="character" w:customStyle="1" w:styleId="WW8Num22z0">
    <w:name w:val="WW8Num22z0"/>
    <w:rsid w:val="00AA071A"/>
    <w:rPr>
      <w:rFonts w:ascii="Symbol" w:hAnsi="Symbol" w:cs="Symbol" w:hint="default"/>
    </w:rPr>
  </w:style>
  <w:style w:type="character" w:customStyle="1" w:styleId="WW8Num22z1">
    <w:name w:val="WW8Num22z1"/>
    <w:rsid w:val="00AA071A"/>
    <w:rPr>
      <w:rFonts w:ascii="Courier New" w:hAnsi="Courier New" w:cs="Courier New" w:hint="default"/>
    </w:rPr>
  </w:style>
  <w:style w:type="character" w:customStyle="1" w:styleId="WW8Num22z2">
    <w:name w:val="WW8Num22z2"/>
    <w:rsid w:val="00AA071A"/>
    <w:rPr>
      <w:rFonts w:ascii="Wingdings" w:hAnsi="Wingdings" w:cs="Wingdings" w:hint="default"/>
    </w:rPr>
  </w:style>
  <w:style w:type="character" w:customStyle="1" w:styleId="WW8Num23z0">
    <w:name w:val="WW8Num23z0"/>
    <w:rsid w:val="00AA071A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sid w:val="00AA071A"/>
    <w:rPr>
      <w:rFonts w:ascii="Courier New" w:hAnsi="Courier New" w:cs="Courier New" w:hint="default"/>
    </w:rPr>
  </w:style>
  <w:style w:type="character" w:customStyle="1" w:styleId="WW8Num23z2">
    <w:name w:val="WW8Num23z2"/>
    <w:rsid w:val="00AA071A"/>
    <w:rPr>
      <w:rFonts w:ascii="Wingdings" w:hAnsi="Wingdings" w:cs="Wingdings" w:hint="default"/>
    </w:rPr>
  </w:style>
  <w:style w:type="character" w:customStyle="1" w:styleId="WW8Num23z3">
    <w:name w:val="WW8Num23z3"/>
    <w:rsid w:val="00AA071A"/>
    <w:rPr>
      <w:rFonts w:ascii="Symbol" w:hAnsi="Symbol" w:cs="Symbol" w:hint="default"/>
    </w:rPr>
  </w:style>
  <w:style w:type="character" w:customStyle="1" w:styleId="WW8NumSt22z0">
    <w:name w:val="WW8NumSt22z0"/>
    <w:rsid w:val="00AA071A"/>
    <w:rPr>
      <w:rFonts w:ascii="Symbol" w:hAnsi="Symbol" w:cs="Symbol" w:hint="default"/>
    </w:rPr>
  </w:style>
  <w:style w:type="character" w:customStyle="1" w:styleId="Predvolenpsmoodseku1">
    <w:name w:val="Predvolené písmo odseku1"/>
    <w:rsid w:val="00AA071A"/>
  </w:style>
  <w:style w:type="character" w:customStyle="1" w:styleId="HlavikaChar">
    <w:name w:val="Hlavička Char"/>
    <w:uiPriority w:val="99"/>
    <w:rsid w:val="00AA071A"/>
    <w:rPr>
      <w:sz w:val="24"/>
      <w:szCs w:val="24"/>
      <w:lang w:val="cs-CZ"/>
    </w:rPr>
  </w:style>
  <w:style w:type="character" w:customStyle="1" w:styleId="PtaChar">
    <w:name w:val="Päta Char"/>
    <w:rsid w:val="00AA071A"/>
    <w:rPr>
      <w:sz w:val="24"/>
      <w:szCs w:val="24"/>
      <w:lang w:val="cs-CZ"/>
    </w:rPr>
  </w:style>
  <w:style w:type="paragraph" w:customStyle="1" w:styleId="Nadpis">
    <w:name w:val="Nadpis"/>
    <w:basedOn w:val="Normlny"/>
    <w:next w:val="Zkladntext"/>
    <w:rsid w:val="00AA07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y"/>
    <w:rsid w:val="00AA071A"/>
    <w:pPr>
      <w:widowControl w:val="0"/>
      <w:suppressLineNumbers/>
      <w:jc w:val="both"/>
    </w:pPr>
    <w:rPr>
      <w:bCs/>
      <w:iCs/>
      <w:lang w:val="sk-SK"/>
    </w:rPr>
  </w:style>
  <w:style w:type="paragraph" w:styleId="Zoznam">
    <w:name w:val="List"/>
    <w:basedOn w:val="Zkladntext"/>
    <w:rsid w:val="00AA071A"/>
    <w:rPr>
      <w:rFonts w:cs="Mangal"/>
    </w:rPr>
  </w:style>
  <w:style w:type="paragraph" w:customStyle="1" w:styleId="Popisok">
    <w:name w:val="Popisok"/>
    <w:basedOn w:val="Normlny"/>
    <w:rsid w:val="00AA071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lny"/>
    <w:rsid w:val="00AA071A"/>
    <w:pPr>
      <w:suppressLineNumbers/>
    </w:pPr>
    <w:rPr>
      <w:rFonts w:cs="Mangal"/>
    </w:rPr>
  </w:style>
  <w:style w:type="paragraph" w:styleId="Zarkazkladnhotextu">
    <w:name w:val="Body Text Indent"/>
    <w:basedOn w:val="Normlny"/>
    <w:rsid w:val="00AA071A"/>
    <w:pPr>
      <w:widowControl w:val="0"/>
      <w:autoSpaceDE w:val="0"/>
      <w:spacing w:line="384" w:lineRule="atLeast"/>
      <w:ind w:firstLine="705"/>
      <w:jc w:val="both"/>
    </w:pPr>
    <w:rPr>
      <w:i/>
      <w:iCs/>
      <w:szCs w:val="22"/>
      <w:lang w:val="sk-SK"/>
    </w:rPr>
  </w:style>
  <w:style w:type="paragraph" w:customStyle="1" w:styleId="Zkladntext21">
    <w:name w:val="Základný text 21"/>
    <w:basedOn w:val="Normlny"/>
    <w:rsid w:val="00AA071A"/>
    <w:pPr>
      <w:widowControl w:val="0"/>
      <w:suppressLineNumbers/>
    </w:pPr>
    <w:rPr>
      <w:b/>
      <w:i/>
      <w:lang w:val="sk-SK"/>
    </w:rPr>
  </w:style>
  <w:style w:type="paragraph" w:customStyle="1" w:styleId="Obyajntext1">
    <w:name w:val="Obyčajný text1"/>
    <w:basedOn w:val="Normlny"/>
    <w:rsid w:val="00AA071A"/>
    <w:rPr>
      <w:rFonts w:ascii="Courier New" w:hAnsi="Courier New" w:cs="Courier New"/>
      <w:sz w:val="20"/>
      <w:szCs w:val="20"/>
      <w:lang w:val="sk-SK"/>
    </w:rPr>
  </w:style>
  <w:style w:type="paragraph" w:customStyle="1" w:styleId="Normln1">
    <w:name w:val="Normální1"/>
    <w:rsid w:val="00AA071A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Obsahtabuky">
    <w:name w:val="Obsah tabu?ky"/>
    <w:basedOn w:val="Normlny"/>
    <w:rsid w:val="00AA071A"/>
    <w:pPr>
      <w:widowControl w:val="0"/>
      <w:suppressLineNumbers/>
      <w:overflowPunct w:val="0"/>
      <w:autoSpaceDE w:val="0"/>
    </w:pPr>
    <w:rPr>
      <w:color w:val="000000"/>
      <w:szCs w:val="20"/>
      <w:lang w:val="sk-SK"/>
    </w:rPr>
  </w:style>
  <w:style w:type="paragraph" w:customStyle="1" w:styleId="Nadpistabuky">
    <w:name w:val="Nadpis tabu?ky"/>
    <w:basedOn w:val="Obsahtabuky"/>
    <w:rsid w:val="00AA071A"/>
    <w:pPr>
      <w:jc w:val="center"/>
    </w:pPr>
    <w:rPr>
      <w:b/>
      <w:i/>
    </w:rPr>
  </w:style>
  <w:style w:type="paragraph" w:styleId="Hlavika">
    <w:name w:val="header"/>
    <w:basedOn w:val="Normlny"/>
    <w:rsid w:val="00AA071A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AA071A"/>
    <w:pPr>
      <w:tabs>
        <w:tab w:val="center" w:pos="4536"/>
        <w:tab w:val="right" w:pos="9072"/>
      </w:tabs>
    </w:pPr>
  </w:style>
  <w:style w:type="paragraph" w:customStyle="1" w:styleId="Obsahtabuky0">
    <w:name w:val="Obsah tabuľky"/>
    <w:basedOn w:val="Normlny"/>
    <w:rsid w:val="00AA071A"/>
    <w:pPr>
      <w:suppressLineNumbers/>
    </w:pPr>
  </w:style>
  <w:style w:type="paragraph" w:customStyle="1" w:styleId="Nadpistabuky0">
    <w:name w:val="Nadpis tabuľky"/>
    <w:basedOn w:val="Obsahtabuky0"/>
    <w:rsid w:val="00AA071A"/>
    <w:pPr>
      <w:jc w:val="center"/>
    </w:pPr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12C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2CDB"/>
    <w:rPr>
      <w:rFonts w:ascii="Tahoma" w:hAnsi="Tahoma" w:cs="Tahoma"/>
      <w:sz w:val="16"/>
      <w:szCs w:val="16"/>
      <w:lang w:val="cs-CZ" w:eastAsia="ar-SA"/>
    </w:rPr>
  </w:style>
  <w:style w:type="paragraph" w:styleId="Odsekzoznamu">
    <w:name w:val="List Paragraph"/>
    <w:basedOn w:val="Normlny"/>
    <w:uiPriority w:val="34"/>
    <w:qFormat/>
    <w:rsid w:val="005B0A15"/>
    <w:pPr>
      <w:ind w:left="720"/>
      <w:contextualSpacing/>
    </w:pPr>
  </w:style>
  <w:style w:type="paragraph" w:customStyle="1" w:styleId="Default">
    <w:name w:val="Default"/>
    <w:rsid w:val="004C0A7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riadkovania">
    <w:name w:val="No Spacing"/>
    <w:uiPriority w:val="1"/>
    <w:qFormat/>
    <w:rsid w:val="004C0A78"/>
    <w:rPr>
      <w:rFonts w:ascii="Calibri" w:eastAsia="Calibri" w:hAnsi="Calibri"/>
      <w:sz w:val="22"/>
      <w:szCs w:val="22"/>
      <w:lang w:eastAsia="en-US"/>
    </w:rPr>
  </w:style>
  <w:style w:type="paragraph" w:customStyle="1" w:styleId="CEMOS">
    <w:name w:val="CEMOS"/>
    <w:basedOn w:val="Normlny"/>
    <w:rsid w:val="003A0A6B"/>
    <w:pPr>
      <w:suppressAutoHyphens w:val="0"/>
      <w:spacing w:before="120"/>
      <w:ind w:left="720" w:hanging="720"/>
      <w:jc w:val="both"/>
    </w:pPr>
    <w:rPr>
      <w:rFonts w:ascii="Arial Narrow" w:hAnsi="Arial Narrow"/>
      <w:sz w:val="20"/>
      <w:szCs w:val="20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7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Stavba</vt:lpstr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</dc:title>
  <dc:creator>Maretta Peter</dc:creator>
  <cp:lastModifiedBy>421905509254</cp:lastModifiedBy>
  <cp:revision>9</cp:revision>
  <cp:lastPrinted>2020-09-11T15:06:00Z</cp:lastPrinted>
  <dcterms:created xsi:type="dcterms:W3CDTF">2020-07-24T13:44:00Z</dcterms:created>
  <dcterms:modified xsi:type="dcterms:W3CDTF">2020-09-11T15:13:00Z</dcterms:modified>
</cp:coreProperties>
</file>